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6DE" w:rsidRDefault="000F06DE" w:rsidP="000F06DE">
      <w:pPr>
        <w:pStyle w:val="FR2"/>
        <w:spacing w:line="360" w:lineRule="atLeast"/>
        <w:ind w:left="5103"/>
        <w:jc w:val="right"/>
      </w:pPr>
      <w:r>
        <w:rPr>
          <w:rFonts w:ascii="Times New Roman" w:hAnsi="Times New Roman"/>
          <w:b/>
          <w:sz w:val="28"/>
          <w:szCs w:val="28"/>
        </w:rPr>
        <w:t>Форма № Н - 3.04</w:t>
      </w:r>
    </w:p>
    <w:p w:rsidR="000F06DE" w:rsidRDefault="000F06DE" w:rsidP="000F06DE">
      <w:pPr>
        <w:pStyle w:val="af8"/>
        <w:jc w:val="center"/>
      </w:pPr>
    </w:p>
    <w:p w:rsidR="000F06DE" w:rsidRDefault="000F06DE" w:rsidP="000F06DE">
      <w:pPr>
        <w:pStyle w:val="af8"/>
        <w:jc w:val="center"/>
      </w:pPr>
      <w:r>
        <w:rPr>
          <w:b/>
          <w:u w:val="single"/>
          <w:lang w:val="uk-UA"/>
        </w:rPr>
        <w:t xml:space="preserve">Державний заклад «Південноукраїнський національний педагогічний університет </w:t>
      </w:r>
    </w:p>
    <w:p w:rsidR="000F06DE" w:rsidRDefault="000F06DE" w:rsidP="000F06DE">
      <w:pPr>
        <w:pStyle w:val="af8"/>
        <w:jc w:val="center"/>
      </w:pPr>
      <w:r>
        <w:rPr>
          <w:b/>
          <w:u w:val="single"/>
          <w:lang w:val="uk-UA"/>
        </w:rPr>
        <w:t>імені К.Д. Ушинського»</w:t>
      </w:r>
    </w:p>
    <w:p w:rsidR="000F06DE" w:rsidRDefault="000F06DE" w:rsidP="000F06DE">
      <w:pPr>
        <w:pStyle w:val="af8"/>
        <w:jc w:val="center"/>
      </w:pPr>
    </w:p>
    <w:p w:rsidR="000F06DE" w:rsidRDefault="000F06DE" w:rsidP="000F06DE">
      <w:pPr>
        <w:pStyle w:val="af8"/>
        <w:jc w:val="center"/>
      </w:pPr>
    </w:p>
    <w:p w:rsidR="000F06DE" w:rsidRDefault="000F06DE" w:rsidP="000F06DE">
      <w:pPr>
        <w:pStyle w:val="af8"/>
        <w:jc w:val="center"/>
      </w:pPr>
    </w:p>
    <w:p w:rsidR="000F06DE" w:rsidRDefault="000F06DE" w:rsidP="000F06DE">
      <w:pPr>
        <w:pStyle w:val="af8"/>
        <w:jc w:val="center"/>
      </w:pPr>
      <w:r>
        <w:rPr>
          <w:lang w:val="uk-UA"/>
        </w:rPr>
        <w:t>Кафедра математики та методики її навчання</w:t>
      </w:r>
    </w:p>
    <w:p w:rsidR="000F06DE" w:rsidRDefault="000F06DE" w:rsidP="000F06DE">
      <w:pPr>
        <w:pStyle w:val="af8"/>
        <w:jc w:val="center"/>
      </w:pPr>
    </w:p>
    <w:p w:rsidR="000F06DE" w:rsidRDefault="000F06DE" w:rsidP="000F06DE">
      <w:pPr>
        <w:pStyle w:val="af8"/>
        <w:jc w:val="center"/>
      </w:pPr>
    </w:p>
    <w:tbl>
      <w:tblPr>
        <w:tblW w:w="0" w:type="auto"/>
        <w:tblLook w:val="00A0"/>
      </w:tblPr>
      <w:tblGrid>
        <w:gridCol w:w="6487"/>
        <w:gridCol w:w="3576"/>
      </w:tblGrid>
      <w:tr w:rsidR="000F06DE" w:rsidRPr="00E24620" w:rsidTr="000F06DE">
        <w:tc>
          <w:tcPr>
            <w:tcW w:w="6487" w:type="dxa"/>
          </w:tcPr>
          <w:p w:rsidR="000F06DE" w:rsidRPr="00E24620" w:rsidRDefault="000F06DE" w:rsidP="000F06DE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3576" w:type="dxa"/>
          </w:tcPr>
          <w:p w:rsidR="000F06DE" w:rsidRPr="00E24620" w:rsidRDefault="000F06DE" w:rsidP="000F06DE">
            <w:pPr>
              <w:jc w:val="center"/>
              <w:rPr>
                <w:sz w:val="24"/>
                <w:lang w:val="uk-UA"/>
              </w:rPr>
            </w:pPr>
            <w:r w:rsidRPr="00E24620">
              <w:rPr>
                <w:sz w:val="24"/>
                <w:lang w:val="uk-UA"/>
              </w:rPr>
              <w:t>“</w:t>
            </w:r>
            <w:r w:rsidRPr="00E24620">
              <w:rPr>
                <w:b/>
                <w:sz w:val="24"/>
                <w:lang w:val="uk-UA"/>
              </w:rPr>
              <w:t>ЗАТВЕРДЖУЮ</w:t>
            </w:r>
            <w:r w:rsidRPr="00E24620">
              <w:rPr>
                <w:sz w:val="24"/>
                <w:lang w:val="uk-UA"/>
              </w:rPr>
              <w:t>”</w:t>
            </w:r>
          </w:p>
          <w:p w:rsidR="000F06DE" w:rsidRPr="00E24620" w:rsidRDefault="000F06DE" w:rsidP="000F06DE">
            <w:pPr>
              <w:jc w:val="both"/>
              <w:rPr>
                <w:sz w:val="24"/>
                <w:lang w:val="uk-UA"/>
              </w:rPr>
            </w:pPr>
            <w:r w:rsidRPr="00E24620">
              <w:rPr>
                <w:sz w:val="24"/>
                <w:lang w:val="uk-UA"/>
              </w:rPr>
              <w:t>Перший проректор з навчальної та науково-педагогічної роботи</w:t>
            </w:r>
          </w:p>
          <w:p w:rsidR="000F06DE" w:rsidRPr="00E24620" w:rsidRDefault="000F06DE" w:rsidP="000F06DE">
            <w:pPr>
              <w:jc w:val="right"/>
              <w:rPr>
                <w:color w:val="000000"/>
                <w:sz w:val="24"/>
                <w:lang w:val="uk-UA"/>
              </w:rPr>
            </w:pPr>
            <w:r w:rsidRPr="00E24620">
              <w:rPr>
                <w:color w:val="000000"/>
                <w:sz w:val="24"/>
                <w:lang w:val="uk-UA"/>
              </w:rPr>
              <w:t>____________________________</w:t>
            </w:r>
          </w:p>
          <w:p w:rsidR="000F06DE" w:rsidRPr="00E24620" w:rsidRDefault="000F06DE" w:rsidP="000F06DE">
            <w:pPr>
              <w:jc w:val="right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 xml:space="preserve">О.А. </w:t>
            </w:r>
            <w:proofErr w:type="spellStart"/>
            <w:r>
              <w:rPr>
                <w:color w:val="000000"/>
                <w:sz w:val="24"/>
                <w:lang w:val="uk-UA"/>
              </w:rPr>
              <w:t>Копусь</w:t>
            </w:r>
            <w:proofErr w:type="spellEnd"/>
          </w:p>
          <w:p w:rsidR="000F06DE" w:rsidRPr="00CD77CC" w:rsidRDefault="000F06DE" w:rsidP="000F06DE">
            <w:pPr>
              <w:pStyle w:val="a8"/>
              <w:spacing w:line="360" w:lineRule="auto"/>
              <w:jc w:val="right"/>
              <w:rPr>
                <w:sz w:val="24"/>
              </w:rPr>
            </w:pPr>
            <w:r w:rsidRPr="00CD77CC">
              <w:rPr>
                <w:sz w:val="24"/>
              </w:rPr>
              <w:t>“___”_</w:t>
            </w:r>
            <w:r>
              <w:rPr>
                <w:sz w:val="24"/>
              </w:rPr>
              <w:t>____________2014</w:t>
            </w:r>
            <w:r w:rsidRPr="00CD77CC">
              <w:rPr>
                <w:sz w:val="24"/>
              </w:rPr>
              <w:t xml:space="preserve"> року</w:t>
            </w:r>
          </w:p>
        </w:tc>
      </w:tr>
    </w:tbl>
    <w:p w:rsidR="000F06DE" w:rsidRDefault="000F06DE" w:rsidP="000F06DE">
      <w:pPr>
        <w:pStyle w:val="af8"/>
        <w:jc w:val="center"/>
        <w:rPr>
          <w:lang w:val="uk-UA"/>
        </w:rPr>
      </w:pPr>
    </w:p>
    <w:p w:rsidR="000F06DE" w:rsidRDefault="000F06DE" w:rsidP="000F06DE">
      <w:pPr>
        <w:pStyle w:val="af8"/>
        <w:jc w:val="center"/>
        <w:rPr>
          <w:lang w:val="uk-UA"/>
        </w:rPr>
      </w:pPr>
    </w:p>
    <w:p w:rsidR="000F06DE" w:rsidRPr="000F06DE" w:rsidRDefault="000F06DE" w:rsidP="000F06DE">
      <w:pPr>
        <w:pStyle w:val="af8"/>
        <w:jc w:val="center"/>
        <w:rPr>
          <w:lang w:val="uk-UA"/>
        </w:rPr>
      </w:pPr>
    </w:p>
    <w:p w:rsidR="000F06DE" w:rsidRDefault="000F06DE" w:rsidP="000F06DE">
      <w:pPr>
        <w:pStyle w:val="af8"/>
        <w:jc w:val="center"/>
      </w:pPr>
    </w:p>
    <w:p w:rsidR="000F06DE" w:rsidRPr="00690FE8" w:rsidRDefault="000F06DE" w:rsidP="000F06DE">
      <w:pPr>
        <w:pStyle w:val="2"/>
        <w:shd w:val="clear" w:color="auto" w:fill="FFFFFF"/>
        <w:jc w:val="center"/>
        <w:rPr>
          <w:sz w:val="36"/>
          <w:lang w:val="uk-UA"/>
        </w:rPr>
      </w:pPr>
      <w:r w:rsidRPr="00690FE8">
        <w:rPr>
          <w:rFonts w:ascii="Times New Roman" w:hAnsi="Times New Roman" w:cs="Times New Roman"/>
          <w:i w:val="0"/>
          <w:iCs w:val="0"/>
          <w:lang w:val="uk-UA"/>
        </w:rPr>
        <w:t xml:space="preserve">РОБОЧА ПРОГРАМА НАВЧАЛЬНОЇ ДИСЦИПЛІНИ </w:t>
      </w:r>
    </w:p>
    <w:p w:rsidR="000F06DE" w:rsidRPr="00690FE8" w:rsidRDefault="000F06DE" w:rsidP="000F06DE">
      <w:pPr>
        <w:jc w:val="center"/>
        <w:rPr>
          <w:b/>
          <w:sz w:val="36"/>
          <w:lang w:val="uk-UA"/>
        </w:rPr>
      </w:pPr>
    </w:p>
    <w:p w:rsidR="000F06DE" w:rsidRDefault="000F06DE" w:rsidP="000F06DE">
      <w:pPr>
        <w:jc w:val="center"/>
        <w:rPr>
          <w:lang w:val="uk-UA"/>
        </w:rPr>
      </w:pPr>
      <w:r w:rsidRPr="00690FE8">
        <w:rPr>
          <w:lang w:val="uk-UA"/>
        </w:rPr>
        <w:t>«</w:t>
      </w:r>
      <w:r w:rsidR="00E4432E" w:rsidRPr="00E4432E">
        <w:rPr>
          <w:sz w:val="48"/>
          <w:szCs w:val="48"/>
          <w:lang w:val="uk-UA"/>
        </w:rPr>
        <w:t>Методика навчання освітньої галузі "Математика"</w:t>
      </w:r>
      <w:r w:rsidRPr="00690FE8">
        <w:rPr>
          <w:lang w:val="uk-UA"/>
        </w:rPr>
        <w:t>»</w:t>
      </w:r>
    </w:p>
    <w:p w:rsidR="000F06DE" w:rsidRPr="00690FE8" w:rsidRDefault="000F06DE" w:rsidP="000F06DE">
      <w:pPr>
        <w:jc w:val="center"/>
        <w:rPr>
          <w:sz w:val="24"/>
          <w:lang w:val="uk-UA"/>
        </w:rPr>
      </w:pPr>
    </w:p>
    <w:p w:rsidR="000F06DE" w:rsidRDefault="000F06DE" w:rsidP="000F06DE">
      <w:pPr>
        <w:pStyle w:val="af8"/>
        <w:ind w:firstLine="708"/>
        <w:rPr>
          <w:lang w:val="uk-UA"/>
        </w:rPr>
      </w:pPr>
      <w:r>
        <w:rPr>
          <w:szCs w:val="28"/>
          <w:lang w:val="uk-UA"/>
        </w:rPr>
        <w:t xml:space="preserve"> </w:t>
      </w:r>
      <w:r>
        <w:rPr>
          <w:lang w:val="uk-UA"/>
        </w:rPr>
        <w:t xml:space="preserve">напрям </w:t>
      </w:r>
      <w:proofErr w:type="spellStart"/>
      <w:r>
        <w:rPr>
          <w:lang w:val="uk-UA"/>
        </w:rPr>
        <w:t>підготовки___</w:t>
      </w:r>
      <w:proofErr w:type="spellEnd"/>
      <w:r>
        <w:rPr>
          <w:lang w:val="uk-UA"/>
        </w:rPr>
        <w:t>___</w:t>
      </w:r>
      <w:r w:rsidRPr="00CC385D">
        <w:rPr>
          <w:b/>
          <w:lang w:val="uk-UA"/>
        </w:rPr>
        <w:t xml:space="preserve">6.010102 </w:t>
      </w:r>
      <w:proofErr w:type="spellStart"/>
      <w:r w:rsidRPr="00CC385D">
        <w:rPr>
          <w:b/>
          <w:lang w:val="uk-UA"/>
        </w:rPr>
        <w:t>„Початкова</w:t>
      </w:r>
      <w:proofErr w:type="spellEnd"/>
      <w:r w:rsidRPr="00CC385D">
        <w:rPr>
          <w:b/>
          <w:lang w:val="uk-UA"/>
        </w:rPr>
        <w:t xml:space="preserve"> </w:t>
      </w:r>
      <w:proofErr w:type="spellStart"/>
      <w:r w:rsidRPr="00CC385D">
        <w:rPr>
          <w:b/>
          <w:lang w:val="uk-UA"/>
        </w:rPr>
        <w:t>освіта”</w:t>
      </w:r>
      <w:proofErr w:type="spellEnd"/>
      <w:r>
        <w:rPr>
          <w:lang w:val="uk-UA"/>
        </w:rPr>
        <w:t>__________________________</w:t>
      </w:r>
    </w:p>
    <w:p w:rsidR="000F06DE" w:rsidRDefault="000F06DE" w:rsidP="000F06DE">
      <w:pPr>
        <w:jc w:val="center"/>
        <w:rPr>
          <w:sz w:val="16"/>
          <w:lang w:val="uk-UA"/>
        </w:rPr>
      </w:pPr>
      <w:r>
        <w:rPr>
          <w:sz w:val="16"/>
          <w:lang w:val="uk-UA"/>
        </w:rPr>
        <w:t>(шифр і назва напряму підготовки)</w:t>
      </w:r>
    </w:p>
    <w:p w:rsidR="000F06DE" w:rsidRDefault="000F06DE" w:rsidP="000F06DE">
      <w:pPr>
        <w:ind w:firstLine="708"/>
        <w:rPr>
          <w:lang w:val="uk-UA"/>
        </w:rPr>
      </w:pPr>
      <w:r w:rsidRPr="006469C7">
        <w:rPr>
          <w:sz w:val="24"/>
          <w:lang w:val="uk-UA"/>
        </w:rPr>
        <w:t>спеціальність</w:t>
      </w:r>
      <w:r>
        <w:rPr>
          <w:lang w:val="uk-UA"/>
        </w:rPr>
        <w:t xml:space="preserve"> </w:t>
      </w:r>
      <w:r>
        <w:t>____</w:t>
      </w:r>
      <w:r>
        <w:rPr>
          <w:b/>
          <w:sz w:val="24"/>
          <w:lang w:val="uk-UA"/>
        </w:rPr>
        <w:t xml:space="preserve"> ___________________________</w:t>
      </w:r>
      <w:r>
        <w:rPr>
          <w:lang w:val="uk-UA"/>
        </w:rPr>
        <w:t>__________________________</w:t>
      </w:r>
    </w:p>
    <w:p w:rsidR="000F06DE" w:rsidRPr="006469C7" w:rsidRDefault="000F06DE" w:rsidP="000F06DE">
      <w:pPr>
        <w:ind w:firstLine="708"/>
        <w:rPr>
          <w:lang w:val="uk-UA"/>
        </w:rPr>
      </w:pPr>
      <w:r>
        <w:rPr>
          <w:lang w:val="uk-UA"/>
        </w:rPr>
        <w:t xml:space="preserve">                                          </w:t>
      </w:r>
      <w:r>
        <w:rPr>
          <w:sz w:val="16"/>
          <w:lang w:val="uk-UA"/>
        </w:rPr>
        <w:t>(шифр і назва спеціальності)</w:t>
      </w:r>
    </w:p>
    <w:p w:rsidR="000F06DE" w:rsidRDefault="000F06DE" w:rsidP="000F06DE">
      <w:pPr>
        <w:ind w:firstLine="708"/>
        <w:rPr>
          <w:lang w:val="uk-UA"/>
        </w:rPr>
      </w:pPr>
      <w:r w:rsidRPr="006469C7">
        <w:rPr>
          <w:sz w:val="24"/>
          <w:lang w:val="uk-UA"/>
        </w:rPr>
        <w:t>спеціалізація</w:t>
      </w:r>
      <w:r>
        <w:rPr>
          <w:lang w:val="uk-UA"/>
        </w:rPr>
        <w:t>______________________________________________________</w:t>
      </w:r>
    </w:p>
    <w:p w:rsidR="000F06DE" w:rsidRPr="00CC385D" w:rsidRDefault="000F06DE" w:rsidP="000F06DE">
      <w:pPr>
        <w:ind w:firstLine="708"/>
        <w:rPr>
          <w:lang w:val="uk-UA"/>
        </w:rPr>
      </w:pPr>
      <w:r>
        <w:rPr>
          <w:lang w:val="uk-UA"/>
        </w:rPr>
        <w:t xml:space="preserve">                                           </w:t>
      </w:r>
      <w:r>
        <w:rPr>
          <w:sz w:val="16"/>
          <w:lang w:val="uk-UA"/>
        </w:rPr>
        <w:t>(назва спеціалізації)</w:t>
      </w:r>
    </w:p>
    <w:p w:rsidR="000F06DE" w:rsidRPr="006469C7" w:rsidRDefault="000F06DE" w:rsidP="000F06DE">
      <w:pPr>
        <w:ind w:firstLine="708"/>
        <w:rPr>
          <w:sz w:val="24"/>
          <w:lang w:val="uk-UA"/>
        </w:rPr>
      </w:pPr>
      <w:r w:rsidRPr="006469C7">
        <w:rPr>
          <w:sz w:val="24"/>
          <w:lang w:val="uk-UA"/>
        </w:rPr>
        <w:t xml:space="preserve">інститут, факультет </w:t>
      </w:r>
      <w:proofErr w:type="spellStart"/>
      <w:r w:rsidRPr="006469C7">
        <w:rPr>
          <w:sz w:val="24"/>
          <w:lang w:val="uk-UA"/>
        </w:rPr>
        <w:t>____________</w:t>
      </w:r>
      <w:r>
        <w:rPr>
          <w:sz w:val="24"/>
          <w:lang w:val="uk-UA"/>
        </w:rPr>
        <w:t>Інститут</w:t>
      </w:r>
      <w:proofErr w:type="spellEnd"/>
      <w:r>
        <w:rPr>
          <w:sz w:val="24"/>
          <w:lang w:val="uk-UA"/>
        </w:rPr>
        <w:t xml:space="preserve"> початкової і технічної освіти_____________</w:t>
      </w:r>
    </w:p>
    <w:p w:rsidR="000F06DE" w:rsidRDefault="000F06DE" w:rsidP="000F06DE">
      <w:pPr>
        <w:jc w:val="center"/>
        <w:rPr>
          <w:sz w:val="16"/>
          <w:lang w:val="uk-UA"/>
        </w:rPr>
      </w:pPr>
      <w:r>
        <w:rPr>
          <w:sz w:val="16"/>
          <w:lang w:val="uk-UA"/>
        </w:rPr>
        <w:t xml:space="preserve">             (назва інституту, факультету, відділення)</w:t>
      </w:r>
    </w:p>
    <w:p w:rsidR="000F06DE" w:rsidRPr="001A01A3" w:rsidRDefault="000F06DE" w:rsidP="000F06DE">
      <w:pPr>
        <w:jc w:val="both"/>
        <w:rPr>
          <w:szCs w:val="28"/>
          <w:lang w:val="uk-UA"/>
        </w:rPr>
      </w:pPr>
    </w:p>
    <w:p w:rsidR="000F06DE" w:rsidRDefault="000F06DE" w:rsidP="000F06DE">
      <w:pPr>
        <w:pStyle w:val="af8"/>
        <w:spacing w:line="240" w:lineRule="auto"/>
        <w:jc w:val="both"/>
      </w:pPr>
    </w:p>
    <w:p w:rsidR="000F06DE" w:rsidRDefault="000F06DE" w:rsidP="000F06DE">
      <w:pPr>
        <w:pStyle w:val="af8"/>
        <w:spacing w:line="240" w:lineRule="auto"/>
        <w:jc w:val="both"/>
      </w:pPr>
    </w:p>
    <w:p w:rsidR="000F06DE" w:rsidRDefault="000F06DE" w:rsidP="000F06DE">
      <w:pPr>
        <w:pStyle w:val="af8"/>
        <w:spacing w:line="240" w:lineRule="auto"/>
        <w:jc w:val="both"/>
        <w:rPr>
          <w:lang w:val="uk-UA"/>
        </w:rPr>
      </w:pPr>
    </w:p>
    <w:p w:rsidR="000F06DE" w:rsidRPr="001D38BC" w:rsidRDefault="000F06DE" w:rsidP="000F06DE">
      <w:pPr>
        <w:pStyle w:val="af8"/>
        <w:spacing w:line="240" w:lineRule="auto"/>
        <w:jc w:val="both"/>
        <w:rPr>
          <w:lang w:val="uk-UA"/>
        </w:rPr>
      </w:pPr>
    </w:p>
    <w:p w:rsidR="000F06DE" w:rsidRDefault="000F06DE" w:rsidP="000F06DE">
      <w:pPr>
        <w:pStyle w:val="af8"/>
        <w:spacing w:line="240" w:lineRule="auto"/>
        <w:jc w:val="both"/>
      </w:pPr>
    </w:p>
    <w:p w:rsidR="000F06DE" w:rsidRDefault="000F06DE" w:rsidP="000F06DE">
      <w:pPr>
        <w:pStyle w:val="af8"/>
        <w:spacing w:line="240" w:lineRule="auto"/>
        <w:jc w:val="both"/>
        <w:rPr>
          <w:lang w:val="uk-UA"/>
        </w:rPr>
      </w:pPr>
    </w:p>
    <w:p w:rsidR="000F06DE" w:rsidRDefault="000F06DE" w:rsidP="000F06DE">
      <w:pPr>
        <w:pStyle w:val="af8"/>
        <w:spacing w:line="240" w:lineRule="auto"/>
        <w:jc w:val="both"/>
        <w:rPr>
          <w:lang w:val="uk-UA"/>
        </w:rPr>
      </w:pPr>
    </w:p>
    <w:p w:rsidR="000F06DE" w:rsidRDefault="000F06DE" w:rsidP="000F06DE">
      <w:pPr>
        <w:pStyle w:val="af8"/>
        <w:spacing w:line="240" w:lineRule="auto"/>
        <w:jc w:val="both"/>
      </w:pPr>
    </w:p>
    <w:p w:rsidR="000F06DE" w:rsidRDefault="000F06DE" w:rsidP="000F06DE">
      <w:pPr>
        <w:pStyle w:val="af8"/>
        <w:spacing w:line="240" w:lineRule="auto"/>
        <w:jc w:val="both"/>
      </w:pPr>
    </w:p>
    <w:p w:rsidR="000F06DE" w:rsidRDefault="000F06DE" w:rsidP="000F06DE">
      <w:pPr>
        <w:pStyle w:val="af8"/>
        <w:jc w:val="both"/>
      </w:pPr>
    </w:p>
    <w:p w:rsidR="000F06DE" w:rsidRDefault="000F06DE" w:rsidP="000F06DE">
      <w:pPr>
        <w:pStyle w:val="af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Одеса – 2014</w:t>
      </w:r>
    </w:p>
    <w:p w:rsidR="000F06DE" w:rsidRDefault="000F06DE" w:rsidP="000F06DE">
      <w:pPr>
        <w:pStyle w:val="2"/>
        <w:keepNext w:val="0"/>
        <w:widowControl w:val="0"/>
        <w:tabs>
          <w:tab w:val="clear" w:pos="576"/>
          <w:tab w:val="num" w:pos="0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i w:val="0"/>
          <w:lang w:val="uk-UA"/>
        </w:rPr>
      </w:pPr>
      <w:r w:rsidRPr="001A01A3">
        <w:rPr>
          <w:rFonts w:ascii="Times New Roman" w:hAnsi="Times New Roman" w:cs="Times New Roman"/>
          <w:b w:val="0"/>
          <w:i w:val="0"/>
          <w:lang w:val="uk-UA"/>
        </w:rPr>
        <w:lastRenderedPageBreak/>
        <w:t xml:space="preserve">Робоча програма </w:t>
      </w:r>
      <w:r w:rsidR="00E4432E" w:rsidRPr="00E4432E">
        <w:rPr>
          <w:rFonts w:ascii="Times New Roman" w:hAnsi="Times New Roman" w:cs="Times New Roman"/>
          <w:b w:val="0"/>
          <w:i w:val="0"/>
          <w:lang w:val="uk-UA"/>
        </w:rPr>
        <w:t>навчальної дисципліни</w:t>
      </w:r>
      <w:r w:rsidR="00E4432E">
        <w:rPr>
          <w:rFonts w:ascii="Times New Roman" w:hAnsi="Times New Roman" w:cs="Times New Roman"/>
          <w:b w:val="0"/>
          <w:i w:val="0"/>
          <w:lang w:val="uk-UA"/>
        </w:rPr>
        <w:t xml:space="preserve"> «</w:t>
      </w:r>
      <w:r w:rsidR="00E4432E" w:rsidRPr="00E4432E">
        <w:rPr>
          <w:rFonts w:ascii="Times New Roman" w:hAnsi="Times New Roman" w:cs="Times New Roman"/>
          <w:b w:val="0"/>
          <w:i w:val="0"/>
          <w:lang w:val="uk-UA"/>
        </w:rPr>
        <w:t>Методика навчання освітньої галузі "Математика"</w:t>
      </w:r>
      <w:r w:rsidR="00E4432E" w:rsidRPr="00E4432E">
        <w:rPr>
          <w:rFonts w:ascii="Times New Roman" w:hAnsi="Times New Roman" w:cs="Times New Roman"/>
          <w:b w:val="0"/>
          <w:i w:val="0"/>
          <w:lang w:val="uk-UA"/>
        </w:rPr>
        <w:t>»</w:t>
      </w:r>
      <w:r w:rsidR="00E4432E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1A01A3">
        <w:rPr>
          <w:rFonts w:ascii="Times New Roman" w:hAnsi="Times New Roman" w:cs="Times New Roman"/>
          <w:b w:val="0"/>
          <w:i w:val="0"/>
          <w:lang w:val="uk-UA"/>
        </w:rPr>
        <w:t xml:space="preserve"> для </w:t>
      </w:r>
      <w:r>
        <w:rPr>
          <w:rFonts w:ascii="Times New Roman" w:hAnsi="Times New Roman" w:cs="Times New Roman"/>
          <w:b w:val="0"/>
          <w:i w:val="0"/>
          <w:lang w:val="uk-UA"/>
        </w:rPr>
        <w:t>бакалаврів</w:t>
      </w:r>
      <w:r w:rsidRPr="001A01A3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>
        <w:rPr>
          <w:rFonts w:ascii="Times New Roman" w:hAnsi="Times New Roman" w:cs="Times New Roman"/>
          <w:b w:val="0"/>
          <w:i w:val="0"/>
          <w:lang w:val="uk-UA"/>
        </w:rPr>
        <w:t>з  напрям</w:t>
      </w:r>
      <w:r w:rsidR="00DC0DBB">
        <w:rPr>
          <w:rFonts w:ascii="Times New Roman" w:hAnsi="Times New Roman" w:cs="Times New Roman"/>
          <w:b w:val="0"/>
          <w:i w:val="0"/>
          <w:lang w:val="uk-UA"/>
        </w:rPr>
        <w:t>к</w:t>
      </w:r>
      <w:r>
        <w:rPr>
          <w:rFonts w:ascii="Times New Roman" w:hAnsi="Times New Roman" w:cs="Times New Roman"/>
          <w:b w:val="0"/>
          <w:i w:val="0"/>
          <w:lang w:val="uk-UA"/>
        </w:rPr>
        <w:t>у підготовки</w:t>
      </w:r>
      <w:r w:rsidRPr="001A01A3">
        <w:rPr>
          <w:rFonts w:ascii="Times New Roman" w:hAnsi="Times New Roman" w:cs="Times New Roman"/>
          <w:b w:val="0"/>
          <w:i w:val="0"/>
          <w:lang w:val="uk-UA"/>
        </w:rPr>
        <w:t xml:space="preserve"> 6.010102 «Початкова освіта»</w:t>
      </w:r>
    </w:p>
    <w:p w:rsidR="000F06DE" w:rsidRPr="001A01A3" w:rsidRDefault="000F06DE" w:rsidP="000F06DE">
      <w:pPr>
        <w:jc w:val="both"/>
        <w:rPr>
          <w:lang w:val="uk-UA"/>
        </w:rPr>
      </w:pPr>
    </w:p>
    <w:p w:rsidR="000F06DE" w:rsidRPr="00690FE8" w:rsidRDefault="000F06DE" w:rsidP="000F06DE">
      <w:pPr>
        <w:jc w:val="both"/>
        <w:rPr>
          <w:lang w:val="uk-UA"/>
        </w:rPr>
      </w:pPr>
    </w:p>
    <w:p w:rsidR="000F06DE" w:rsidRPr="00690FE8" w:rsidRDefault="000F06DE" w:rsidP="000F06DE">
      <w:pPr>
        <w:jc w:val="both"/>
        <w:rPr>
          <w:lang w:val="uk-UA"/>
        </w:rPr>
      </w:pPr>
      <w:r w:rsidRPr="00690FE8">
        <w:rPr>
          <w:bCs/>
          <w:lang w:val="uk-UA"/>
        </w:rPr>
        <w:t>Розробник:</w:t>
      </w:r>
    </w:p>
    <w:p w:rsidR="000F06DE" w:rsidRPr="00690FE8" w:rsidRDefault="000F06DE" w:rsidP="000F06DE">
      <w:pPr>
        <w:jc w:val="both"/>
        <w:rPr>
          <w:lang w:val="uk-UA"/>
        </w:rPr>
      </w:pPr>
      <w:r>
        <w:rPr>
          <w:lang w:val="uk-UA"/>
        </w:rPr>
        <w:t>професор кафедри  математики та методики її навчання, доктор педагогічних наук</w:t>
      </w:r>
    </w:p>
    <w:p w:rsidR="000F06DE" w:rsidRPr="00690FE8" w:rsidRDefault="000F06DE" w:rsidP="000F06DE">
      <w:pPr>
        <w:jc w:val="both"/>
        <w:rPr>
          <w:lang w:val="uk-UA"/>
        </w:rPr>
      </w:pPr>
      <w:proofErr w:type="spellStart"/>
      <w:r>
        <w:rPr>
          <w:lang w:val="uk-UA"/>
        </w:rPr>
        <w:t>Скворцова</w:t>
      </w:r>
      <w:proofErr w:type="spellEnd"/>
      <w:r>
        <w:rPr>
          <w:lang w:val="uk-UA"/>
        </w:rPr>
        <w:t xml:space="preserve"> С.О</w:t>
      </w:r>
      <w:r w:rsidRPr="00690FE8">
        <w:rPr>
          <w:lang w:val="uk-UA"/>
        </w:rPr>
        <w:t>.</w:t>
      </w:r>
    </w:p>
    <w:p w:rsidR="000F06DE" w:rsidRDefault="000F06DE" w:rsidP="000F06DE">
      <w:pPr>
        <w:pStyle w:val="af8"/>
        <w:rPr>
          <w:sz w:val="28"/>
          <w:szCs w:val="28"/>
          <w:lang w:val="uk-UA"/>
        </w:rPr>
      </w:pPr>
    </w:p>
    <w:p w:rsidR="000F06DE" w:rsidRDefault="000F06DE" w:rsidP="000F06DE">
      <w:pPr>
        <w:pStyle w:val="af8"/>
      </w:pPr>
      <w:r>
        <w:rPr>
          <w:sz w:val="28"/>
          <w:szCs w:val="28"/>
          <w:lang w:val="uk-UA"/>
        </w:rPr>
        <w:t xml:space="preserve">Робоча програма затверджена на засіданні </w:t>
      </w:r>
      <w:r>
        <w:rPr>
          <w:bCs/>
          <w:iCs/>
          <w:sz w:val="28"/>
          <w:szCs w:val="28"/>
          <w:lang w:val="uk-UA"/>
        </w:rPr>
        <w:t xml:space="preserve">кафедри математики та методики її навчання  </w:t>
      </w:r>
    </w:p>
    <w:p w:rsidR="000F06DE" w:rsidRDefault="000F06DE" w:rsidP="000F06DE">
      <w:pPr>
        <w:pStyle w:val="af8"/>
        <w:rPr>
          <w:lang w:val="uk-UA"/>
        </w:rPr>
      </w:pPr>
    </w:p>
    <w:p w:rsidR="000F06DE" w:rsidRPr="00C7345B" w:rsidRDefault="000F06DE" w:rsidP="000F06DE">
      <w:pPr>
        <w:pStyle w:val="af8"/>
        <w:rPr>
          <w:sz w:val="28"/>
          <w:szCs w:val="28"/>
        </w:rPr>
      </w:pPr>
      <w:r w:rsidRPr="00C7345B">
        <w:rPr>
          <w:sz w:val="28"/>
          <w:szCs w:val="28"/>
          <w:lang w:val="uk-UA"/>
        </w:rPr>
        <w:t>Протокол від  27</w:t>
      </w:r>
      <w:r>
        <w:rPr>
          <w:sz w:val="28"/>
          <w:szCs w:val="28"/>
          <w:lang w:val="uk-UA"/>
        </w:rPr>
        <w:t xml:space="preserve"> </w:t>
      </w:r>
      <w:r w:rsidRPr="00C7345B">
        <w:rPr>
          <w:sz w:val="28"/>
          <w:szCs w:val="28"/>
          <w:lang w:val="uk-UA"/>
        </w:rPr>
        <w:t>серпня</w:t>
      </w:r>
      <w:r>
        <w:rPr>
          <w:sz w:val="28"/>
          <w:szCs w:val="28"/>
          <w:lang w:val="uk-UA"/>
        </w:rPr>
        <w:t xml:space="preserve"> </w:t>
      </w:r>
      <w:r w:rsidRPr="00C7345B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14</w:t>
      </w:r>
      <w:r w:rsidRPr="00C7345B">
        <w:rPr>
          <w:sz w:val="28"/>
          <w:szCs w:val="28"/>
          <w:lang w:val="uk-UA"/>
        </w:rPr>
        <w:t xml:space="preserve">  року № 1</w:t>
      </w:r>
    </w:p>
    <w:p w:rsidR="000F06DE" w:rsidRDefault="000F06DE" w:rsidP="000F06DE">
      <w:pPr>
        <w:pStyle w:val="af8"/>
      </w:pPr>
    </w:p>
    <w:p w:rsidR="000F06DE" w:rsidRPr="00C7345B" w:rsidRDefault="000F06DE" w:rsidP="000F06DE">
      <w:pPr>
        <w:pStyle w:val="af8"/>
        <w:rPr>
          <w:sz w:val="28"/>
          <w:szCs w:val="28"/>
          <w:lang w:val="uk-UA"/>
        </w:rPr>
      </w:pPr>
      <w:r w:rsidRPr="00C7345B">
        <w:rPr>
          <w:sz w:val="28"/>
          <w:szCs w:val="28"/>
          <w:lang w:val="uk-UA"/>
        </w:rPr>
        <w:t>Завідувач кафедри _____</w:t>
      </w:r>
      <w:r>
        <w:rPr>
          <w:sz w:val="28"/>
          <w:szCs w:val="28"/>
          <w:lang w:val="uk-UA"/>
        </w:rPr>
        <w:t>_____________</w:t>
      </w:r>
      <w:r w:rsidRPr="00C7345B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______________</w:t>
      </w:r>
      <w:r w:rsidRPr="00C734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О.П. </w:t>
      </w:r>
      <w:proofErr w:type="spellStart"/>
      <w:r w:rsidRPr="00C7345B">
        <w:rPr>
          <w:sz w:val="28"/>
          <w:szCs w:val="28"/>
          <w:lang w:val="uk-UA"/>
        </w:rPr>
        <w:t>Свєтной</w:t>
      </w:r>
      <w:proofErr w:type="spellEnd"/>
    </w:p>
    <w:p w:rsidR="000F06DE" w:rsidRPr="00B60ED5" w:rsidRDefault="000F06DE" w:rsidP="000F06DE">
      <w:pPr>
        <w:pStyle w:val="af8"/>
        <w:rPr>
          <w:lang w:val="uk-UA"/>
        </w:rPr>
      </w:pPr>
      <w:r w:rsidRPr="00C7345B">
        <w:rPr>
          <w:sz w:val="28"/>
          <w:szCs w:val="28"/>
          <w:lang w:val="uk-UA"/>
        </w:rPr>
        <w:t xml:space="preserve">  </w:t>
      </w:r>
      <w:r>
        <w:rPr>
          <w:sz w:val="16"/>
          <w:lang w:val="uk-UA"/>
        </w:rPr>
        <w:t xml:space="preserve">                                                                                                                                                                 </w:t>
      </w:r>
    </w:p>
    <w:p w:rsidR="000F06DE" w:rsidRDefault="000F06DE" w:rsidP="000F06DE">
      <w:pPr>
        <w:pStyle w:val="af8"/>
      </w:pPr>
    </w:p>
    <w:p w:rsidR="000F06DE" w:rsidRDefault="000F06DE" w:rsidP="000F06DE">
      <w:pPr>
        <w:pStyle w:val="af8"/>
      </w:pPr>
    </w:p>
    <w:p w:rsidR="000F06DE" w:rsidRDefault="000F06DE" w:rsidP="000F06DE">
      <w:pPr>
        <w:pStyle w:val="af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 2014 року</w:t>
      </w:r>
    </w:p>
    <w:p w:rsidR="000F06DE" w:rsidRPr="00C7345B" w:rsidRDefault="000F06DE" w:rsidP="000F06DE">
      <w:pPr>
        <w:pStyle w:val="af8"/>
        <w:rPr>
          <w:sz w:val="28"/>
          <w:szCs w:val="28"/>
          <w:lang w:val="uk-UA"/>
        </w:rPr>
      </w:pPr>
    </w:p>
    <w:p w:rsidR="000F06DE" w:rsidRPr="00C7345B" w:rsidRDefault="000F06DE" w:rsidP="000F06DE">
      <w:pPr>
        <w:pStyle w:val="af8"/>
        <w:jc w:val="both"/>
        <w:rPr>
          <w:sz w:val="28"/>
          <w:szCs w:val="28"/>
        </w:rPr>
      </w:pPr>
      <w:r w:rsidRPr="00C7345B">
        <w:rPr>
          <w:sz w:val="28"/>
          <w:szCs w:val="28"/>
          <w:lang w:val="uk-UA"/>
        </w:rPr>
        <w:t>Схвалено науково-методичною комісією Державного закладу «Південноукраїнський націон</w:t>
      </w:r>
      <w:r w:rsidR="00DC0DBB">
        <w:rPr>
          <w:sz w:val="28"/>
          <w:szCs w:val="28"/>
          <w:lang w:val="uk-UA"/>
        </w:rPr>
        <w:t>альний педагогічний університет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C7345B">
        <w:rPr>
          <w:sz w:val="28"/>
          <w:szCs w:val="28"/>
          <w:lang w:val="uk-UA"/>
        </w:rPr>
        <w:t>імені К.</w:t>
      </w:r>
      <w:r w:rsidR="00DC0DBB">
        <w:rPr>
          <w:sz w:val="28"/>
          <w:szCs w:val="28"/>
          <w:lang w:val="uk-UA"/>
        </w:rPr>
        <w:t xml:space="preserve"> </w:t>
      </w:r>
      <w:r w:rsidRPr="00C7345B">
        <w:rPr>
          <w:sz w:val="28"/>
          <w:szCs w:val="28"/>
          <w:lang w:val="uk-UA"/>
        </w:rPr>
        <w:t>Д.</w:t>
      </w:r>
      <w:r w:rsidR="00DC0DBB">
        <w:rPr>
          <w:sz w:val="28"/>
          <w:szCs w:val="28"/>
          <w:lang w:val="uk-UA"/>
        </w:rPr>
        <w:t xml:space="preserve"> </w:t>
      </w:r>
      <w:r w:rsidRPr="00C7345B">
        <w:rPr>
          <w:sz w:val="28"/>
          <w:szCs w:val="28"/>
          <w:lang w:val="uk-UA"/>
        </w:rPr>
        <w:t xml:space="preserve">Ушинського» за напрямом підготовки </w:t>
      </w:r>
      <w:r w:rsidR="00DC0DBB" w:rsidRPr="00DC0DBB">
        <w:rPr>
          <w:sz w:val="28"/>
          <w:szCs w:val="28"/>
          <w:lang w:val="uk-UA"/>
        </w:rPr>
        <w:t>6.010102 «Початкова освіта»</w:t>
      </w:r>
      <w:r w:rsidR="00DC0DBB">
        <w:rPr>
          <w:sz w:val="28"/>
          <w:szCs w:val="28"/>
          <w:lang w:val="uk-UA"/>
        </w:rPr>
        <w:t xml:space="preserve"> </w:t>
      </w:r>
    </w:p>
    <w:p w:rsidR="000F06DE" w:rsidRDefault="000F06DE" w:rsidP="000F06DE">
      <w:pPr>
        <w:pStyle w:val="310"/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</w:t>
      </w:r>
    </w:p>
    <w:p w:rsidR="000F06DE" w:rsidRPr="00C7345B" w:rsidRDefault="000F06DE" w:rsidP="000F06DE">
      <w:pPr>
        <w:pStyle w:val="af8"/>
        <w:rPr>
          <w:sz w:val="28"/>
          <w:szCs w:val="28"/>
        </w:rPr>
      </w:pPr>
      <w:r w:rsidRPr="00C7345B">
        <w:rPr>
          <w:sz w:val="28"/>
          <w:szCs w:val="28"/>
          <w:lang w:val="uk-UA"/>
        </w:rPr>
        <w:t>Протокол від  2</w:t>
      </w:r>
      <w:r>
        <w:rPr>
          <w:sz w:val="28"/>
          <w:szCs w:val="28"/>
          <w:lang w:val="uk-UA"/>
        </w:rPr>
        <w:t xml:space="preserve">7 </w:t>
      </w:r>
      <w:r w:rsidRPr="00C7345B">
        <w:rPr>
          <w:sz w:val="28"/>
          <w:szCs w:val="28"/>
          <w:lang w:val="uk-UA"/>
        </w:rPr>
        <w:t>серпня</w:t>
      </w:r>
      <w:r>
        <w:rPr>
          <w:sz w:val="28"/>
          <w:szCs w:val="28"/>
          <w:lang w:val="uk-UA"/>
        </w:rPr>
        <w:t xml:space="preserve">  </w:t>
      </w:r>
      <w:r w:rsidRPr="00C7345B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14</w:t>
      </w:r>
      <w:r w:rsidRPr="00C7345B">
        <w:rPr>
          <w:sz w:val="28"/>
          <w:szCs w:val="28"/>
          <w:lang w:val="uk-UA"/>
        </w:rPr>
        <w:t xml:space="preserve">  року № 1</w:t>
      </w:r>
    </w:p>
    <w:p w:rsidR="000F06DE" w:rsidRPr="00C7345B" w:rsidRDefault="000F06DE" w:rsidP="000F06DE">
      <w:pPr>
        <w:pStyle w:val="af8"/>
        <w:rPr>
          <w:sz w:val="28"/>
          <w:szCs w:val="28"/>
          <w:lang w:val="uk-UA"/>
        </w:rPr>
      </w:pPr>
    </w:p>
    <w:p w:rsidR="000F06DE" w:rsidRPr="00C7345B" w:rsidRDefault="000F06DE" w:rsidP="000F06DE">
      <w:pPr>
        <w:pStyle w:val="af8"/>
        <w:rPr>
          <w:sz w:val="28"/>
          <w:szCs w:val="28"/>
          <w:lang w:val="uk-UA"/>
        </w:rPr>
      </w:pPr>
    </w:p>
    <w:p w:rsidR="000F06DE" w:rsidRDefault="000F06DE" w:rsidP="000F06DE">
      <w:pPr>
        <w:pStyle w:val="af8"/>
        <w:rPr>
          <w:sz w:val="28"/>
          <w:szCs w:val="28"/>
          <w:lang w:val="uk-UA"/>
        </w:rPr>
      </w:pPr>
      <w:r w:rsidRPr="00C7345B">
        <w:rPr>
          <w:sz w:val="28"/>
          <w:szCs w:val="28"/>
          <w:lang w:val="uk-UA"/>
        </w:rPr>
        <w:t xml:space="preserve">Голова науково-методичної комісії </w:t>
      </w:r>
      <w:r>
        <w:rPr>
          <w:sz w:val="28"/>
          <w:szCs w:val="28"/>
          <w:lang w:val="uk-UA"/>
        </w:rPr>
        <w:t xml:space="preserve">_____________________ О.А. </w:t>
      </w:r>
      <w:proofErr w:type="spellStart"/>
      <w:r>
        <w:rPr>
          <w:sz w:val="28"/>
          <w:szCs w:val="28"/>
          <w:lang w:val="uk-UA"/>
        </w:rPr>
        <w:t>Копусь</w:t>
      </w:r>
      <w:proofErr w:type="spellEnd"/>
    </w:p>
    <w:p w:rsidR="000F06DE" w:rsidRDefault="000F06DE" w:rsidP="000F06DE">
      <w:pPr>
        <w:pStyle w:val="af8"/>
        <w:rPr>
          <w:sz w:val="28"/>
          <w:szCs w:val="28"/>
          <w:lang w:val="uk-UA"/>
        </w:rPr>
      </w:pPr>
    </w:p>
    <w:p w:rsidR="000F06DE" w:rsidRDefault="000F06DE" w:rsidP="000F06DE">
      <w:pPr>
        <w:pStyle w:val="af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Вчений секретар</w:t>
      </w:r>
    </w:p>
    <w:p w:rsidR="000F06DE" w:rsidRPr="00C7345B" w:rsidRDefault="000F06DE" w:rsidP="000F06DE">
      <w:pPr>
        <w:pStyle w:val="af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науково-методичної комісії ___________________________ Т.Ю. Осипова </w:t>
      </w:r>
    </w:p>
    <w:p w:rsidR="000F06DE" w:rsidRPr="00C7345B" w:rsidRDefault="000F06DE" w:rsidP="000F06DE">
      <w:pPr>
        <w:pStyle w:val="af8"/>
        <w:rPr>
          <w:sz w:val="28"/>
          <w:szCs w:val="28"/>
        </w:rPr>
      </w:pPr>
      <w:r w:rsidRPr="00C7345B">
        <w:rPr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</w:t>
      </w:r>
    </w:p>
    <w:p w:rsidR="000F06DE" w:rsidRDefault="000F06DE" w:rsidP="000F06DE">
      <w:pPr>
        <w:pStyle w:val="af8"/>
        <w:jc w:val="both"/>
      </w:pPr>
    </w:p>
    <w:p w:rsidR="000F06DE" w:rsidRPr="00FE6B98" w:rsidRDefault="000F06DE" w:rsidP="000F06DE">
      <w:pPr>
        <w:pStyle w:val="af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</w:t>
      </w:r>
      <w:r w:rsidRPr="00FE6B98">
        <w:rPr>
          <w:sz w:val="28"/>
          <w:szCs w:val="28"/>
          <w:lang w:val="uk-UA"/>
        </w:rPr>
        <w:t xml:space="preserve"> серпня 201</w:t>
      </w:r>
      <w:r>
        <w:rPr>
          <w:sz w:val="28"/>
          <w:szCs w:val="28"/>
          <w:lang w:val="uk-UA"/>
        </w:rPr>
        <w:t>4</w:t>
      </w:r>
      <w:r w:rsidRPr="00FE6B98">
        <w:rPr>
          <w:sz w:val="28"/>
          <w:szCs w:val="28"/>
          <w:lang w:val="uk-UA"/>
        </w:rPr>
        <w:t xml:space="preserve"> року</w:t>
      </w:r>
    </w:p>
    <w:p w:rsidR="000F06DE" w:rsidRDefault="000F06DE" w:rsidP="000F06DE">
      <w:pPr>
        <w:pStyle w:val="af8"/>
        <w:jc w:val="both"/>
      </w:pPr>
    </w:p>
    <w:p w:rsidR="000F06DE" w:rsidRDefault="000F06DE" w:rsidP="000F06DE">
      <w:pPr>
        <w:pStyle w:val="af8"/>
        <w:jc w:val="both"/>
      </w:pPr>
    </w:p>
    <w:p w:rsidR="000F06DE" w:rsidRDefault="000F06DE" w:rsidP="000F06DE">
      <w:pPr>
        <w:pStyle w:val="af8"/>
        <w:jc w:val="both"/>
      </w:pPr>
    </w:p>
    <w:p w:rsidR="000F06DE" w:rsidRDefault="000F06DE" w:rsidP="000F06DE">
      <w:pPr>
        <w:pStyle w:val="af8"/>
        <w:jc w:val="both"/>
      </w:pPr>
    </w:p>
    <w:p w:rsidR="000F06DE" w:rsidRDefault="000F06DE" w:rsidP="000F06DE">
      <w:pPr>
        <w:pStyle w:val="af8"/>
        <w:jc w:val="both"/>
      </w:pPr>
    </w:p>
    <w:p w:rsidR="000F06DE" w:rsidRDefault="000F06DE" w:rsidP="000F06DE">
      <w:pPr>
        <w:pStyle w:val="af8"/>
        <w:jc w:val="both"/>
      </w:pPr>
    </w:p>
    <w:p w:rsidR="000F06DE" w:rsidRDefault="000F06DE" w:rsidP="000F06DE">
      <w:pPr>
        <w:pStyle w:val="af8"/>
        <w:jc w:val="both"/>
      </w:pPr>
    </w:p>
    <w:p w:rsidR="000F06DE" w:rsidRDefault="000F06DE" w:rsidP="000F06DE">
      <w:pPr>
        <w:pStyle w:val="af8"/>
        <w:ind w:left="6720"/>
      </w:pPr>
    </w:p>
    <w:p w:rsidR="000F06DE" w:rsidRDefault="000F06DE" w:rsidP="000F06DE">
      <w:pPr>
        <w:pStyle w:val="af8"/>
        <w:ind w:left="6720"/>
      </w:pPr>
    </w:p>
    <w:p w:rsidR="000F06DE" w:rsidRDefault="000F06DE" w:rsidP="000F06DE">
      <w:pPr>
        <w:pStyle w:val="af8"/>
        <w:ind w:left="6720"/>
      </w:pPr>
    </w:p>
    <w:p w:rsidR="000F06DE" w:rsidRDefault="000F06DE" w:rsidP="000F06DE">
      <w:pPr>
        <w:pStyle w:val="af8"/>
        <w:rPr>
          <w:lang w:val="uk-UA"/>
        </w:rPr>
      </w:pPr>
      <w:r>
        <w:rPr>
          <w:rFonts w:ascii="Symbol" w:hAnsi="Symbol"/>
        </w:rPr>
        <w:tab/>
      </w:r>
      <w:r>
        <w:rPr>
          <w:rFonts w:ascii="Symbol" w:hAnsi="Symbol"/>
        </w:rPr>
        <w:tab/>
      </w:r>
      <w:r>
        <w:rPr>
          <w:rFonts w:ascii="Symbol" w:hAnsi="Symbol"/>
        </w:rPr>
        <w:tab/>
      </w:r>
      <w:r>
        <w:rPr>
          <w:rFonts w:ascii="Symbol" w:hAnsi="Symbol"/>
        </w:rPr>
        <w:tab/>
      </w:r>
      <w:r>
        <w:rPr>
          <w:rFonts w:ascii="Symbol" w:hAnsi="Symbol"/>
        </w:rPr>
        <w:tab/>
      </w:r>
      <w:r>
        <w:rPr>
          <w:rFonts w:ascii="Symbol" w:hAnsi="Symbol"/>
        </w:rPr>
        <w:tab/>
      </w:r>
      <w:r>
        <w:rPr>
          <w:rFonts w:ascii="Symbol" w:hAnsi="Symbol"/>
        </w:rPr>
        <w:tab/>
      </w:r>
      <w:r w:rsidRPr="00C7345B">
        <w:rPr>
          <w:rFonts w:ascii="Symbol" w:hAnsi="Symbol"/>
          <w:lang w:val="uk-UA"/>
        </w:rPr>
        <w:t></w:t>
      </w:r>
      <w:r w:rsidRPr="00C7345B">
        <w:rPr>
          <w:rFonts w:ascii="Symbol" w:hAnsi="Symbol"/>
          <w:lang w:val="uk-UA"/>
        </w:rPr>
        <w:t></w:t>
      </w:r>
      <w:r w:rsidRPr="00C7345B">
        <w:rPr>
          <w:lang w:val="uk-UA"/>
        </w:rPr>
        <w:t>ПНПУ</w:t>
      </w:r>
      <w:r>
        <w:rPr>
          <w:lang w:val="uk-UA"/>
        </w:rPr>
        <w:t xml:space="preserve"> і</w:t>
      </w:r>
      <w:r w:rsidRPr="00C7345B">
        <w:rPr>
          <w:lang w:val="uk-UA"/>
        </w:rPr>
        <w:t>м</w:t>
      </w:r>
      <w:r>
        <w:rPr>
          <w:lang w:val="uk-UA"/>
        </w:rPr>
        <w:t>. К.</w:t>
      </w:r>
      <w:r w:rsidRPr="00C7345B">
        <w:rPr>
          <w:lang w:val="uk-UA"/>
        </w:rPr>
        <w:t>Д.Ушинського,</w:t>
      </w:r>
      <w:r>
        <w:rPr>
          <w:lang w:val="uk-UA"/>
        </w:rPr>
        <w:t xml:space="preserve"> 2</w:t>
      </w:r>
      <w:r w:rsidRPr="00C7345B">
        <w:rPr>
          <w:lang w:val="uk-UA"/>
        </w:rPr>
        <w:t>01</w:t>
      </w:r>
      <w:r>
        <w:rPr>
          <w:lang w:val="uk-UA"/>
        </w:rPr>
        <w:t>4 р.</w:t>
      </w:r>
    </w:p>
    <w:p w:rsidR="000F06DE" w:rsidRDefault="000F06DE" w:rsidP="000F06DE">
      <w:pPr>
        <w:pStyle w:val="af8"/>
        <w:rPr>
          <w:lang w:val="uk-UA"/>
        </w:rPr>
      </w:pPr>
      <w:r>
        <w:rPr>
          <w:rFonts w:ascii="Symbol" w:hAnsi="Symbol"/>
          <w:lang w:val="uk-UA"/>
        </w:rPr>
        <w:tab/>
      </w:r>
      <w:r>
        <w:rPr>
          <w:rFonts w:ascii="Symbol" w:hAnsi="Symbol"/>
          <w:lang w:val="uk-UA"/>
        </w:rPr>
        <w:tab/>
      </w:r>
      <w:r>
        <w:rPr>
          <w:rFonts w:ascii="Symbol" w:hAnsi="Symbol"/>
          <w:lang w:val="uk-UA"/>
        </w:rPr>
        <w:tab/>
      </w:r>
      <w:r>
        <w:rPr>
          <w:rFonts w:ascii="Symbol" w:hAnsi="Symbol"/>
          <w:lang w:val="uk-UA"/>
        </w:rPr>
        <w:tab/>
      </w:r>
      <w:r>
        <w:rPr>
          <w:rFonts w:ascii="Symbol" w:hAnsi="Symbol"/>
          <w:lang w:val="uk-UA"/>
        </w:rPr>
        <w:tab/>
      </w:r>
      <w:r>
        <w:rPr>
          <w:rFonts w:ascii="Symbol" w:hAnsi="Symbol"/>
          <w:lang w:val="uk-UA"/>
        </w:rPr>
        <w:tab/>
      </w:r>
      <w:r>
        <w:rPr>
          <w:rFonts w:ascii="Symbol" w:hAnsi="Symbol"/>
          <w:lang w:val="uk-UA"/>
        </w:rPr>
        <w:tab/>
      </w:r>
      <w:r>
        <w:rPr>
          <w:rFonts w:ascii="Symbol" w:hAnsi="Symbol"/>
          <w:lang w:val="uk-UA"/>
        </w:rPr>
        <w:t></w:t>
      </w:r>
      <w:r w:rsidR="00DC0DBB">
        <w:rPr>
          <w:lang w:val="uk-UA"/>
        </w:rPr>
        <w:t xml:space="preserve"> С.О. </w:t>
      </w:r>
      <w:proofErr w:type="spellStart"/>
      <w:r w:rsidR="00DC0DBB">
        <w:rPr>
          <w:lang w:val="uk-UA"/>
        </w:rPr>
        <w:t>Скворцова</w:t>
      </w:r>
      <w:proofErr w:type="spellEnd"/>
      <w:r>
        <w:rPr>
          <w:lang w:val="uk-UA"/>
        </w:rPr>
        <w:t>, 2014 р.</w:t>
      </w:r>
    </w:p>
    <w:p w:rsidR="00626C40" w:rsidRPr="00690FE8" w:rsidRDefault="00626C40" w:rsidP="00626C40">
      <w:pPr>
        <w:suppressAutoHyphens w:val="0"/>
        <w:rPr>
          <w:lang w:val="uk-UA"/>
        </w:rPr>
      </w:pPr>
    </w:p>
    <w:p w:rsidR="00626C40" w:rsidRPr="00690FE8" w:rsidRDefault="00626C40" w:rsidP="00626C40">
      <w:pPr>
        <w:pStyle w:val="1"/>
        <w:numPr>
          <w:ilvl w:val="0"/>
          <w:numId w:val="4"/>
        </w:numPr>
        <w:jc w:val="center"/>
      </w:pPr>
      <w:r w:rsidRPr="00690FE8">
        <w:rPr>
          <w:b/>
          <w:bCs/>
          <w:sz w:val="28"/>
          <w:szCs w:val="28"/>
        </w:rPr>
        <w:t>Опис навчальної дисципліни</w:t>
      </w:r>
    </w:p>
    <w:p w:rsidR="00626C40" w:rsidRPr="00690FE8" w:rsidRDefault="00626C40" w:rsidP="00626C40">
      <w:pPr>
        <w:rPr>
          <w:lang w:val="uk-UA"/>
        </w:rPr>
      </w:pPr>
    </w:p>
    <w:tbl>
      <w:tblPr>
        <w:tblW w:w="0" w:type="auto"/>
        <w:tblInd w:w="245" w:type="dxa"/>
        <w:tblLayout w:type="fixed"/>
        <w:tblLook w:val="0000"/>
      </w:tblPr>
      <w:tblGrid>
        <w:gridCol w:w="2896"/>
        <w:gridCol w:w="3262"/>
        <w:gridCol w:w="1620"/>
        <w:gridCol w:w="1810"/>
      </w:tblGrid>
      <w:tr w:rsidR="00626C40" w:rsidRPr="00690FE8" w:rsidTr="000F06DE">
        <w:trPr>
          <w:trHeight w:val="803"/>
        </w:trPr>
        <w:tc>
          <w:tcPr>
            <w:tcW w:w="2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 w:rsidRPr="00A45B36">
              <w:rPr>
                <w:sz w:val="24"/>
                <w:lang w:val="uk-UA"/>
              </w:rPr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 w:rsidRPr="00A45B36">
              <w:rPr>
                <w:sz w:val="24"/>
                <w:lang w:val="uk-UA"/>
              </w:rPr>
              <w:t>Галузь знань, напрям підготовки, освітньо-кваліфікаційний рівень</w:t>
            </w: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 w:rsidRPr="00A45B36">
              <w:rPr>
                <w:sz w:val="24"/>
                <w:lang w:val="uk-UA"/>
              </w:rPr>
              <w:t>Характеристика навчальної дисципліни</w:t>
            </w:r>
          </w:p>
        </w:tc>
      </w:tr>
      <w:tr w:rsidR="00626C40" w:rsidRPr="00690FE8" w:rsidTr="000F06DE">
        <w:trPr>
          <w:trHeight w:val="549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A45B36" w:rsidRDefault="00626C40" w:rsidP="000F06DE">
            <w:pPr>
              <w:jc w:val="center"/>
              <w:rPr>
                <w:b/>
                <w:sz w:val="24"/>
                <w:lang w:val="uk-UA"/>
              </w:rPr>
            </w:pPr>
            <w:r w:rsidRPr="00A45B36">
              <w:rPr>
                <w:b/>
                <w:sz w:val="24"/>
                <w:lang w:val="uk-UA"/>
              </w:rPr>
              <w:t>денна форма навчання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 w:rsidRPr="00A45B36">
              <w:rPr>
                <w:b/>
                <w:sz w:val="24"/>
                <w:lang w:val="uk-UA"/>
              </w:rPr>
              <w:t>заочна форма навчання</w:t>
            </w:r>
          </w:p>
        </w:tc>
      </w:tr>
      <w:tr w:rsidR="00626C40" w:rsidRPr="00690FE8" w:rsidTr="000F06DE">
        <w:trPr>
          <w:trHeight w:val="409"/>
        </w:trPr>
        <w:tc>
          <w:tcPr>
            <w:tcW w:w="2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rPr>
                <w:sz w:val="24"/>
                <w:lang w:val="uk-UA"/>
              </w:rPr>
            </w:pPr>
            <w:r w:rsidRPr="00A45B36">
              <w:rPr>
                <w:sz w:val="24"/>
                <w:lang w:val="uk-UA"/>
              </w:rPr>
              <w:t xml:space="preserve">Кількість кредитів  – </w:t>
            </w:r>
            <w:r w:rsidR="00DC0DBB">
              <w:rPr>
                <w:sz w:val="24"/>
                <w:lang w:val="uk-UA"/>
              </w:rPr>
              <w:t>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CC385D" w:rsidRDefault="00626C40" w:rsidP="000F06DE">
            <w:pPr>
              <w:jc w:val="center"/>
              <w:rPr>
                <w:szCs w:val="28"/>
                <w:lang w:val="uk-UA"/>
              </w:rPr>
            </w:pPr>
            <w:r w:rsidRPr="00CC385D">
              <w:rPr>
                <w:szCs w:val="28"/>
                <w:lang w:val="uk-UA"/>
              </w:rPr>
              <w:t>Галузь знань</w:t>
            </w:r>
          </w:p>
          <w:p w:rsidR="00626C40" w:rsidRPr="00CC385D" w:rsidRDefault="00626C40" w:rsidP="000F06DE">
            <w:pPr>
              <w:jc w:val="center"/>
              <w:rPr>
                <w:rStyle w:val="af7"/>
                <w:b w:val="0"/>
                <w:color w:val="000000"/>
              </w:rPr>
            </w:pPr>
            <w:r w:rsidRPr="00CC385D">
              <w:rPr>
                <w:rStyle w:val="af7"/>
                <w:b w:val="0"/>
                <w:color w:val="000000"/>
              </w:rPr>
              <w:t xml:space="preserve">0101 </w:t>
            </w:r>
          </w:p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 w:rsidRPr="00CC385D">
              <w:rPr>
                <w:rStyle w:val="af7"/>
                <w:b w:val="0"/>
                <w:color w:val="000000"/>
              </w:rPr>
              <w:t>«</w:t>
            </w:r>
            <w:proofErr w:type="spellStart"/>
            <w:r w:rsidRPr="00CC385D">
              <w:rPr>
                <w:rStyle w:val="af7"/>
                <w:b w:val="0"/>
                <w:color w:val="000000"/>
              </w:rPr>
              <w:t>Педагогічна</w:t>
            </w:r>
            <w:proofErr w:type="spellEnd"/>
            <w:r w:rsidRPr="00CC385D">
              <w:rPr>
                <w:rStyle w:val="af7"/>
                <w:b w:val="0"/>
                <w:color w:val="000000"/>
              </w:rPr>
              <w:t xml:space="preserve"> </w:t>
            </w:r>
            <w:proofErr w:type="spellStart"/>
            <w:r w:rsidRPr="00CC385D">
              <w:rPr>
                <w:rStyle w:val="af7"/>
                <w:b w:val="0"/>
                <w:color w:val="000000"/>
              </w:rPr>
              <w:t>освіта</w:t>
            </w:r>
            <w:proofErr w:type="spellEnd"/>
            <w:r w:rsidRPr="00CC385D">
              <w:rPr>
                <w:b/>
                <w:color w:val="000000"/>
              </w:rPr>
              <w:t>»</w:t>
            </w:r>
            <w:r w:rsidRPr="00776277">
              <w:rPr>
                <w:b/>
                <w:lang w:val="uk-UA"/>
              </w:rPr>
              <w:t xml:space="preserve"> 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 w:rsidRPr="00A45B36">
              <w:rPr>
                <w:sz w:val="24"/>
                <w:lang w:val="uk-UA"/>
              </w:rPr>
              <w:t>Нормативна</w:t>
            </w:r>
          </w:p>
          <w:p w:rsidR="00626C40" w:rsidRPr="00A45B36" w:rsidRDefault="00626C40" w:rsidP="000F06DE">
            <w:pPr>
              <w:jc w:val="center"/>
              <w:rPr>
                <w:i/>
                <w:sz w:val="24"/>
                <w:lang w:val="uk-UA"/>
              </w:rPr>
            </w:pPr>
          </w:p>
        </w:tc>
      </w:tr>
      <w:tr w:rsidR="00626C40" w:rsidRPr="00690FE8" w:rsidTr="000F06DE">
        <w:trPr>
          <w:trHeight w:val="409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CC385D" w:rsidRDefault="00626C40" w:rsidP="000F06DE">
            <w:pPr>
              <w:jc w:val="center"/>
              <w:rPr>
                <w:szCs w:val="28"/>
                <w:lang w:val="uk-UA"/>
              </w:rPr>
            </w:pPr>
            <w:r>
              <w:rPr>
                <w:sz w:val="24"/>
                <w:lang w:val="uk-UA"/>
              </w:rPr>
              <w:t xml:space="preserve"> </w:t>
            </w:r>
            <w:r w:rsidRPr="00CC385D">
              <w:rPr>
                <w:szCs w:val="28"/>
                <w:lang w:val="uk-UA"/>
              </w:rPr>
              <w:t>Напрям підготовки</w:t>
            </w:r>
          </w:p>
          <w:p w:rsidR="00626C40" w:rsidRPr="00CC385D" w:rsidRDefault="00626C40" w:rsidP="000F06DE">
            <w:pPr>
              <w:jc w:val="center"/>
              <w:rPr>
                <w:rStyle w:val="af7"/>
                <w:b w:val="0"/>
                <w:color w:val="000000"/>
                <w:lang w:val="uk-UA"/>
              </w:rPr>
            </w:pPr>
            <w:r w:rsidRPr="00CC385D">
              <w:rPr>
                <w:sz w:val="24"/>
                <w:lang w:val="uk-UA"/>
              </w:rPr>
              <w:t xml:space="preserve">  </w:t>
            </w:r>
            <w:r w:rsidRPr="00CC385D">
              <w:rPr>
                <w:rStyle w:val="af7"/>
                <w:b w:val="0"/>
                <w:color w:val="000000"/>
                <w:lang w:val="uk-UA"/>
              </w:rPr>
              <w:t xml:space="preserve">6.010102 </w:t>
            </w:r>
          </w:p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 w:rsidRPr="00CC385D">
              <w:rPr>
                <w:rStyle w:val="af7"/>
                <w:b w:val="0"/>
                <w:color w:val="000000"/>
                <w:lang w:val="uk-UA"/>
              </w:rPr>
              <w:t>«Початкова освіта»</w:t>
            </w:r>
          </w:p>
        </w:tc>
        <w:tc>
          <w:tcPr>
            <w:tcW w:w="34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</w:tr>
      <w:tr w:rsidR="00626C40" w:rsidRPr="00690FE8" w:rsidTr="000F06DE">
        <w:trPr>
          <w:trHeight w:val="170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rPr>
                <w:sz w:val="24"/>
                <w:lang w:val="uk-UA"/>
              </w:rPr>
            </w:pPr>
            <w:r w:rsidRPr="00A45B36">
              <w:rPr>
                <w:sz w:val="24"/>
                <w:lang w:val="uk-UA"/>
              </w:rPr>
              <w:t>Модулів – 4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rPr>
                <w:sz w:val="24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 w:rsidRPr="00A45B36">
              <w:rPr>
                <w:b/>
                <w:sz w:val="24"/>
                <w:lang w:val="uk-UA"/>
              </w:rPr>
              <w:t>Рік підготовки:</w:t>
            </w:r>
          </w:p>
        </w:tc>
      </w:tr>
      <w:tr w:rsidR="00626C40" w:rsidRPr="00690FE8" w:rsidTr="000F06DE">
        <w:trPr>
          <w:trHeight w:val="207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rPr>
                <w:sz w:val="24"/>
                <w:lang w:val="uk-UA"/>
              </w:rPr>
            </w:pPr>
            <w:r w:rsidRPr="00A45B36">
              <w:rPr>
                <w:sz w:val="24"/>
                <w:lang w:val="uk-UA"/>
              </w:rPr>
              <w:t>Змістових модулів – 4</w:t>
            </w: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 w:rsidRPr="00A45B36">
              <w:rPr>
                <w:sz w:val="24"/>
                <w:lang w:val="uk-UA"/>
              </w:rPr>
              <w:t>3-й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3-й</w:t>
            </w:r>
          </w:p>
        </w:tc>
      </w:tr>
      <w:tr w:rsidR="00626C40" w:rsidRPr="00690FE8" w:rsidTr="000F06DE">
        <w:trPr>
          <w:trHeight w:val="232"/>
        </w:trPr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DC0DBB" w:rsidRDefault="00DC0DBB" w:rsidP="000F06DE">
            <w:pPr>
              <w:rPr>
                <w:sz w:val="24"/>
                <w:lang w:val="uk-UA"/>
              </w:rPr>
            </w:pPr>
            <w:r w:rsidRPr="00DC0DBB">
              <w:rPr>
                <w:sz w:val="24"/>
                <w:lang w:val="uk-UA"/>
              </w:rPr>
              <w:t>Індивідуальне науково-дослідне завдання –</w:t>
            </w:r>
            <w:r w:rsidR="00642518">
              <w:rPr>
                <w:sz w:val="24"/>
                <w:lang w:val="uk-UA"/>
              </w:rPr>
              <w:t xml:space="preserve"> </w:t>
            </w:r>
            <w:r w:rsidRPr="00DC0DBB">
              <w:rPr>
                <w:sz w:val="24"/>
                <w:lang w:val="uk-UA"/>
              </w:rPr>
              <w:t xml:space="preserve">набір вправ                                        </w:t>
            </w: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 w:rsidRPr="00A45B36">
              <w:rPr>
                <w:b/>
                <w:sz w:val="24"/>
                <w:lang w:val="uk-UA"/>
              </w:rPr>
              <w:t>Семестр</w:t>
            </w:r>
          </w:p>
        </w:tc>
      </w:tr>
      <w:tr w:rsidR="00626C40" w:rsidRPr="00690FE8" w:rsidTr="000F06DE">
        <w:trPr>
          <w:trHeight w:val="323"/>
        </w:trPr>
        <w:tc>
          <w:tcPr>
            <w:tcW w:w="2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rPr>
                <w:sz w:val="24"/>
                <w:lang w:val="uk-UA"/>
              </w:rPr>
            </w:pPr>
            <w:r w:rsidRPr="00A45B36">
              <w:rPr>
                <w:sz w:val="24"/>
                <w:lang w:val="uk-UA"/>
              </w:rPr>
              <w:t xml:space="preserve">Загальна кількість годин – </w:t>
            </w:r>
            <w:r w:rsidR="00DC0DBB">
              <w:rPr>
                <w:sz w:val="24"/>
                <w:lang w:val="uk-UA"/>
              </w:rPr>
              <w:t>6</w:t>
            </w:r>
            <w:r>
              <w:rPr>
                <w:sz w:val="24"/>
                <w:lang w:val="uk-UA"/>
              </w:rPr>
              <w:t>0</w:t>
            </w: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 w:rsidRPr="00A45B36">
              <w:rPr>
                <w:sz w:val="24"/>
                <w:lang w:val="uk-UA"/>
              </w:rPr>
              <w:t>6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</w:tr>
      <w:tr w:rsidR="00626C40" w:rsidRPr="00690FE8" w:rsidTr="000F06DE">
        <w:trPr>
          <w:trHeight w:val="322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 w:rsidRPr="00A45B36">
              <w:rPr>
                <w:b/>
                <w:sz w:val="24"/>
                <w:lang w:val="uk-UA"/>
              </w:rPr>
              <w:t>Лекції</w:t>
            </w:r>
          </w:p>
        </w:tc>
      </w:tr>
      <w:tr w:rsidR="00626C40" w:rsidRPr="00690FE8" w:rsidTr="000F06DE">
        <w:trPr>
          <w:trHeight w:val="320"/>
        </w:trPr>
        <w:tc>
          <w:tcPr>
            <w:tcW w:w="2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rPr>
                <w:sz w:val="24"/>
                <w:lang w:val="uk-UA"/>
              </w:rPr>
            </w:pPr>
            <w:r w:rsidRPr="00A45B36">
              <w:rPr>
                <w:sz w:val="24"/>
                <w:lang w:val="uk-UA"/>
              </w:rPr>
              <w:t xml:space="preserve">Тижневих годин для денної форми навчання: </w:t>
            </w:r>
          </w:p>
          <w:p w:rsidR="00626C40" w:rsidRPr="00A45B36" w:rsidRDefault="00DC0DBB" w:rsidP="000F06DE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аудиторних – 2,29</w:t>
            </w:r>
          </w:p>
          <w:p w:rsidR="00626C40" w:rsidRPr="00A45B36" w:rsidRDefault="00642518" w:rsidP="000F06DE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самостійної роботи студента – 2,01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 w:rsidRPr="00A45B36">
              <w:rPr>
                <w:sz w:val="24"/>
                <w:lang w:val="uk-UA"/>
              </w:rPr>
              <w:t>Освітньо-кваліфікаційний рівень:</w:t>
            </w:r>
          </w:p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 w:rsidRPr="00A45B36">
              <w:rPr>
                <w:sz w:val="24"/>
                <w:lang w:val="uk-UA"/>
              </w:rPr>
              <w:t>"бакалавр"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</w:t>
            </w:r>
            <w:r w:rsidRPr="00A45B36">
              <w:rPr>
                <w:sz w:val="24"/>
                <w:lang w:val="uk-UA"/>
              </w:rPr>
              <w:t xml:space="preserve"> год.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42518" w:rsidP="000F06D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  <w:r w:rsidR="00626C40">
              <w:rPr>
                <w:sz w:val="24"/>
                <w:lang w:val="uk-UA"/>
              </w:rPr>
              <w:t xml:space="preserve"> год.</w:t>
            </w:r>
            <w:r w:rsidR="00626C40" w:rsidRPr="00A45B36">
              <w:rPr>
                <w:sz w:val="24"/>
                <w:lang w:val="uk-UA"/>
              </w:rPr>
              <w:t xml:space="preserve"> </w:t>
            </w:r>
          </w:p>
        </w:tc>
      </w:tr>
      <w:tr w:rsidR="00626C40" w:rsidRPr="00690FE8" w:rsidTr="000F06DE">
        <w:trPr>
          <w:trHeight w:val="320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 w:rsidRPr="00A45B36">
              <w:rPr>
                <w:b/>
                <w:sz w:val="24"/>
                <w:lang w:val="uk-UA"/>
              </w:rPr>
              <w:t>Практичні, семінарські</w:t>
            </w:r>
          </w:p>
        </w:tc>
      </w:tr>
      <w:tr w:rsidR="00626C40" w:rsidRPr="00690FE8" w:rsidTr="000F06DE">
        <w:trPr>
          <w:trHeight w:val="320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</w:t>
            </w:r>
            <w:r w:rsidRPr="00A45B36">
              <w:rPr>
                <w:sz w:val="24"/>
                <w:lang w:val="uk-UA"/>
              </w:rPr>
              <w:t xml:space="preserve"> год.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42518" w:rsidP="000F06D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  <w:r w:rsidR="00626C40">
              <w:rPr>
                <w:sz w:val="24"/>
                <w:lang w:val="uk-UA"/>
              </w:rPr>
              <w:t xml:space="preserve"> год.</w:t>
            </w:r>
          </w:p>
        </w:tc>
      </w:tr>
      <w:tr w:rsidR="00626C40" w:rsidRPr="00690FE8" w:rsidTr="000F06DE">
        <w:trPr>
          <w:trHeight w:val="138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 w:rsidRPr="00A45B36">
              <w:rPr>
                <w:b/>
                <w:sz w:val="24"/>
                <w:lang w:val="uk-UA"/>
              </w:rPr>
              <w:t>Лабораторні</w:t>
            </w:r>
          </w:p>
        </w:tc>
      </w:tr>
      <w:tr w:rsidR="00626C40" w:rsidRPr="00690FE8" w:rsidTr="000F06DE">
        <w:trPr>
          <w:trHeight w:val="138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 w:rsidRPr="00A45B36">
              <w:rPr>
                <w:sz w:val="24"/>
                <w:lang w:val="uk-UA"/>
              </w:rPr>
              <w:t>0 год.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 w:rsidRPr="00A45B36">
              <w:rPr>
                <w:sz w:val="24"/>
                <w:lang w:val="uk-UA"/>
              </w:rPr>
              <w:t>0 год.</w:t>
            </w:r>
          </w:p>
        </w:tc>
      </w:tr>
      <w:tr w:rsidR="00626C40" w:rsidRPr="00690FE8" w:rsidTr="000F06DE">
        <w:trPr>
          <w:trHeight w:val="138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 w:rsidRPr="00A45B36">
              <w:rPr>
                <w:b/>
                <w:sz w:val="24"/>
                <w:lang w:val="uk-UA"/>
              </w:rPr>
              <w:t>Самостійна робота</w:t>
            </w:r>
          </w:p>
        </w:tc>
      </w:tr>
      <w:tr w:rsidR="00626C40" w:rsidRPr="00690FE8" w:rsidTr="000F06DE">
        <w:trPr>
          <w:trHeight w:val="138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42518" w:rsidP="000F06D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="00626C40">
              <w:rPr>
                <w:sz w:val="24"/>
                <w:lang w:val="uk-UA"/>
              </w:rPr>
              <w:t>8</w:t>
            </w:r>
            <w:r w:rsidR="00626C40" w:rsidRPr="00A45B36">
              <w:rPr>
                <w:sz w:val="24"/>
                <w:lang w:val="uk-UA"/>
              </w:rPr>
              <w:t xml:space="preserve"> год.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42518" w:rsidP="000F06DE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48</w:t>
            </w:r>
            <w:r w:rsidR="00626C40">
              <w:rPr>
                <w:sz w:val="24"/>
                <w:lang w:val="uk-UA"/>
              </w:rPr>
              <w:t xml:space="preserve"> год.</w:t>
            </w:r>
          </w:p>
        </w:tc>
      </w:tr>
      <w:tr w:rsidR="00626C40" w:rsidRPr="00690FE8" w:rsidTr="000F06DE">
        <w:trPr>
          <w:trHeight w:val="138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 w:rsidRPr="00A45B36">
              <w:rPr>
                <w:b/>
                <w:sz w:val="24"/>
                <w:lang w:val="uk-UA"/>
              </w:rPr>
              <w:t xml:space="preserve">Індивідуальні завдання:    </w:t>
            </w:r>
          </w:p>
        </w:tc>
      </w:tr>
      <w:tr w:rsidR="00626C40" w:rsidRPr="00690FE8" w:rsidTr="000F06DE">
        <w:trPr>
          <w:trHeight w:val="138"/>
        </w:trPr>
        <w:tc>
          <w:tcPr>
            <w:tcW w:w="2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snapToGrid w:val="0"/>
              <w:jc w:val="center"/>
              <w:rPr>
                <w:sz w:val="24"/>
                <w:lang w:val="uk-UA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A45B36" w:rsidRDefault="00626C40" w:rsidP="000F06DE">
            <w:pPr>
              <w:jc w:val="center"/>
              <w:rPr>
                <w:sz w:val="24"/>
                <w:lang w:val="uk-UA"/>
              </w:rPr>
            </w:pPr>
            <w:r w:rsidRPr="00A45B36">
              <w:rPr>
                <w:sz w:val="24"/>
                <w:lang w:val="uk-UA"/>
              </w:rPr>
              <w:t xml:space="preserve">Вид контролю: </w:t>
            </w:r>
            <w:r>
              <w:rPr>
                <w:sz w:val="24"/>
                <w:lang w:val="uk-UA"/>
              </w:rPr>
              <w:t>-</w:t>
            </w:r>
          </w:p>
        </w:tc>
      </w:tr>
    </w:tbl>
    <w:p w:rsidR="00626C40" w:rsidRPr="00690FE8" w:rsidRDefault="00626C40" w:rsidP="00626C40">
      <w:pPr>
        <w:rPr>
          <w:lang w:val="uk-UA"/>
        </w:rPr>
      </w:pPr>
    </w:p>
    <w:p w:rsidR="00626C40" w:rsidRPr="00690FE8" w:rsidRDefault="00626C40" w:rsidP="00626C40">
      <w:pPr>
        <w:ind w:left="1440" w:hanging="1440"/>
        <w:jc w:val="both"/>
        <w:rPr>
          <w:lang w:val="uk-UA"/>
        </w:rPr>
      </w:pPr>
      <w:r w:rsidRPr="00690FE8">
        <w:rPr>
          <w:b/>
          <w:bCs/>
          <w:lang w:val="uk-UA"/>
        </w:rPr>
        <w:t>Примітка</w:t>
      </w:r>
      <w:r w:rsidRPr="00690FE8">
        <w:rPr>
          <w:lang w:val="uk-UA"/>
        </w:rPr>
        <w:t>.</w:t>
      </w:r>
    </w:p>
    <w:p w:rsidR="00626C40" w:rsidRPr="00690FE8" w:rsidRDefault="00626C40" w:rsidP="00626C40">
      <w:pPr>
        <w:jc w:val="both"/>
        <w:rPr>
          <w:lang w:val="uk-UA"/>
        </w:rPr>
      </w:pPr>
      <w:r w:rsidRPr="00690FE8">
        <w:rPr>
          <w:lang w:val="uk-UA"/>
        </w:rPr>
        <w:t>Співвідношення кількості годин аудиторних занять до самостійної і індивідуальної роботи становить:</w:t>
      </w:r>
    </w:p>
    <w:p w:rsidR="00626C40" w:rsidRPr="00690FE8" w:rsidRDefault="00626C40" w:rsidP="00626C40">
      <w:pPr>
        <w:ind w:firstLine="600"/>
        <w:jc w:val="both"/>
        <w:rPr>
          <w:lang w:val="uk-UA"/>
        </w:rPr>
      </w:pPr>
      <w:r w:rsidRPr="00690FE8">
        <w:rPr>
          <w:lang w:val="uk-UA"/>
        </w:rPr>
        <w:t>для денної форми навчання –</w:t>
      </w:r>
      <w:r w:rsidR="00642518">
        <w:rPr>
          <w:lang w:val="uk-UA"/>
        </w:rPr>
        <w:t xml:space="preserve">53, 3% </w:t>
      </w:r>
      <w:r w:rsidRPr="00690FE8">
        <w:rPr>
          <w:lang w:val="uk-UA"/>
        </w:rPr>
        <w:t>/</w:t>
      </w:r>
      <w:r w:rsidR="00642518">
        <w:rPr>
          <w:lang w:val="uk-UA"/>
        </w:rPr>
        <w:t xml:space="preserve"> 46, 7%</w:t>
      </w:r>
    </w:p>
    <w:p w:rsidR="00626C40" w:rsidRDefault="00626C40" w:rsidP="00626C40">
      <w:pPr>
        <w:ind w:firstLine="600"/>
        <w:jc w:val="both"/>
        <w:rPr>
          <w:lang w:val="uk-UA"/>
        </w:rPr>
      </w:pPr>
      <w:r w:rsidRPr="00690FE8">
        <w:rPr>
          <w:lang w:val="uk-UA"/>
        </w:rPr>
        <w:t xml:space="preserve">для заочної форми навчання </w:t>
      </w:r>
      <w:r>
        <w:rPr>
          <w:lang w:val="uk-UA"/>
        </w:rPr>
        <w:t>–</w:t>
      </w:r>
      <w:r w:rsidRPr="00690FE8">
        <w:rPr>
          <w:lang w:val="uk-UA"/>
        </w:rPr>
        <w:t xml:space="preserve"> </w:t>
      </w:r>
      <w:r w:rsidR="00642518">
        <w:rPr>
          <w:lang w:val="uk-UA"/>
        </w:rPr>
        <w:t>20% / 80%</w:t>
      </w:r>
    </w:p>
    <w:p w:rsidR="00642518" w:rsidRDefault="00642518" w:rsidP="00626C40">
      <w:pPr>
        <w:ind w:firstLine="600"/>
        <w:jc w:val="both"/>
        <w:rPr>
          <w:lang w:val="uk-UA"/>
        </w:rPr>
      </w:pPr>
    </w:p>
    <w:p w:rsidR="00642518" w:rsidRDefault="00642518" w:rsidP="00626C40">
      <w:pPr>
        <w:ind w:firstLine="600"/>
        <w:jc w:val="both"/>
        <w:rPr>
          <w:lang w:val="uk-UA"/>
        </w:rPr>
      </w:pPr>
    </w:p>
    <w:p w:rsidR="00642518" w:rsidRDefault="00642518" w:rsidP="00626C40">
      <w:pPr>
        <w:ind w:firstLine="600"/>
        <w:jc w:val="both"/>
        <w:rPr>
          <w:lang w:val="uk-UA"/>
        </w:rPr>
      </w:pPr>
    </w:p>
    <w:p w:rsidR="00642518" w:rsidRDefault="00642518" w:rsidP="00626C40">
      <w:pPr>
        <w:ind w:firstLine="600"/>
        <w:jc w:val="both"/>
        <w:rPr>
          <w:lang w:val="uk-UA"/>
        </w:rPr>
      </w:pPr>
    </w:p>
    <w:p w:rsidR="00642518" w:rsidRDefault="00642518" w:rsidP="00626C40">
      <w:pPr>
        <w:ind w:firstLine="600"/>
        <w:jc w:val="both"/>
        <w:rPr>
          <w:lang w:val="uk-UA"/>
        </w:rPr>
      </w:pPr>
    </w:p>
    <w:p w:rsidR="00642518" w:rsidRDefault="00642518" w:rsidP="00626C40">
      <w:pPr>
        <w:ind w:firstLine="600"/>
        <w:jc w:val="both"/>
        <w:rPr>
          <w:lang w:val="uk-UA"/>
        </w:rPr>
      </w:pPr>
    </w:p>
    <w:p w:rsidR="00642518" w:rsidRDefault="00642518" w:rsidP="00626C40">
      <w:pPr>
        <w:ind w:firstLine="600"/>
        <w:jc w:val="both"/>
        <w:rPr>
          <w:lang w:val="uk-UA"/>
        </w:rPr>
      </w:pPr>
    </w:p>
    <w:p w:rsidR="00642518" w:rsidRDefault="00642518" w:rsidP="00626C40">
      <w:pPr>
        <w:ind w:firstLine="600"/>
        <w:jc w:val="both"/>
        <w:rPr>
          <w:lang w:val="uk-UA"/>
        </w:rPr>
      </w:pPr>
    </w:p>
    <w:p w:rsidR="00642518" w:rsidRDefault="00642518" w:rsidP="00626C40">
      <w:pPr>
        <w:ind w:firstLine="600"/>
        <w:jc w:val="both"/>
        <w:rPr>
          <w:lang w:val="uk-UA"/>
        </w:rPr>
      </w:pPr>
    </w:p>
    <w:p w:rsidR="00626C40" w:rsidRPr="00690FE8" w:rsidRDefault="00626C40" w:rsidP="00626C40">
      <w:pPr>
        <w:pStyle w:val="af5"/>
        <w:numPr>
          <w:ilvl w:val="0"/>
          <w:numId w:val="4"/>
        </w:numPr>
        <w:tabs>
          <w:tab w:val="left" w:pos="3900"/>
        </w:tabs>
        <w:jc w:val="center"/>
        <w:rPr>
          <w:sz w:val="28"/>
          <w:szCs w:val="28"/>
        </w:rPr>
      </w:pPr>
      <w:r w:rsidRPr="00690FE8">
        <w:rPr>
          <w:b/>
          <w:sz w:val="28"/>
          <w:szCs w:val="28"/>
        </w:rPr>
        <w:lastRenderedPageBreak/>
        <w:t>Мета та завдання навчальної дисципліни</w:t>
      </w:r>
    </w:p>
    <w:p w:rsidR="00626C40" w:rsidRDefault="00626C40" w:rsidP="00626C40">
      <w:pPr>
        <w:pStyle w:val="af5"/>
        <w:ind w:left="0" w:firstLine="567"/>
        <w:jc w:val="both"/>
        <w:rPr>
          <w:sz w:val="28"/>
          <w:szCs w:val="28"/>
          <w:lang w:eastAsia="ar-SA"/>
        </w:rPr>
      </w:pPr>
      <w:r w:rsidRPr="00690FE8">
        <w:rPr>
          <w:b/>
          <w:sz w:val="28"/>
          <w:szCs w:val="28"/>
          <w:lang w:eastAsia="ar-SA"/>
        </w:rPr>
        <w:t>Мета</w:t>
      </w:r>
      <w:r w:rsidRPr="00690FE8">
        <w:rPr>
          <w:sz w:val="28"/>
          <w:szCs w:val="28"/>
          <w:lang w:eastAsia="ar-SA"/>
        </w:rPr>
        <w:t xml:space="preserve"> курсу: </w:t>
      </w:r>
      <w:r w:rsidRPr="00DD1175">
        <w:rPr>
          <w:sz w:val="28"/>
          <w:szCs w:val="28"/>
        </w:rPr>
        <w:t>формування методичної компетентності майбутніх учителів початкових класів у галузі навчання математики молодших школярів.</w:t>
      </w:r>
    </w:p>
    <w:p w:rsidR="00626C40" w:rsidRPr="008D152A" w:rsidRDefault="00626C40" w:rsidP="00626C40">
      <w:pPr>
        <w:ind w:firstLine="567"/>
        <w:jc w:val="both"/>
        <w:rPr>
          <w:lang w:val="uk-UA"/>
        </w:rPr>
      </w:pPr>
      <w:proofErr w:type="spellStart"/>
      <w:r w:rsidRPr="00690FE8">
        <w:rPr>
          <w:b/>
          <w:szCs w:val="28"/>
        </w:rPr>
        <w:t>Завдання</w:t>
      </w:r>
      <w:proofErr w:type="spellEnd"/>
      <w:r w:rsidRPr="00690FE8">
        <w:rPr>
          <w:szCs w:val="28"/>
        </w:rPr>
        <w:t xml:space="preserve"> курсу: </w:t>
      </w:r>
      <w:proofErr w:type="spellStart"/>
      <w:r w:rsidRPr="00690FE8">
        <w:rPr>
          <w:szCs w:val="28"/>
        </w:rPr>
        <w:t>ознайомлення</w:t>
      </w:r>
      <w:proofErr w:type="spellEnd"/>
      <w:r w:rsidRPr="00690FE8">
        <w:rPr>
          <w:szCs w:val="28"/>
        </w:rPr>
        <w:t xml:space="preserve"> </w:t>
      </w:r>
      <w:proofErr w:type="spellStart"/>
      <w:r w:rsidRPr="00690FE8">
        <w:rPr>
          <w:szCs w:val="28"/>
        </w:rPr>
        <w:t>студентів</w:t>
      </w:r>
      <w:proofErr w:type="spellEnd"/>
      <w:r>
        <w:rPr>
          <w:szCs w:val="28"/>
          <w:lang w:val="uk-UA"/>
        </w:rPr>
        <w:t xml:space="preserve"> з</w:t>
      </w:r>
      <w:r>
        <w:rPr>
          <w:szCs w:val="28"/>
        </w:rPr>
        <w:t xml:space="preserve"> </w:t>
      </w:r>
      <w:r>
        <w:rPr>
          <w:lang w:val="uk-UA"/>
        </w:rPr>
        <w:t>цілями</w:t>
      </w:r>
      <w:r w:rsidRPr="008D152A">
        <w:rPr>
          <w:lang w:val="uk-UA"/>
        </w:rPr>
        <w:t>, завдання</w:t>
      </w:r>
      <w:r>
        <w:rPr>
          <w:lang w:val="uk-UA"/>
        </w:rPr>
        <w:t>ми</w:t>
      </w:r>
      <w:r w:rsidRPr="008D152A">
        <w:rPr>
          <w:lang w:val="uk-UA"/>
        </w:rPr>
        <w:t>, зміст</w:t>
      </w:r>
      <w:r>
        <w:rPr>
          <w:lang w:val="uk-UA"/>
        </w:rPr>
        <w:t>ом і особливостями</w:t>
      </w:r>
      <w:r w:rsidRPr="008D152A">
        <w:rPr>
          <w:lang w:val="uk-UA"/>
        </w:rPr>
        <w:t xml:space="preserve"> побудови початков</w:t>
      </w:r>
      <w:r>
        <w:rPr>
          <w:lang w:val="uk-UA"/>
        </w:rPr>
        <w:t>ого курсу математики; нормативними документами</w:t>
      </w:r>
      <w:r w:rsidRPr="008D152A">
        <w:rPr>
          <w:lang w:val="uk-UA"/>
        </w:rPr>
        <w:t>, якими має керуватися вчитель</w:t>
      </w:r>
      <w:r>
        <w:rPr>
          <w:lang w:val="uk-UA"/>
        </w:rPr>
        <w:t xml:space="preserve">; структурою уроку математики;  з </w:t>
      </w:r>
      <w:proofErr w:type="gramStart"/>
      <w:r>
        <w:rPr>
          <w:lang w:val="uk-UA"/>
        </w:rPr>
        <w:t>п</w:t>
      </w:r>
      <w:proofErr w:type="gramEnd"/>
      <w:r>
        <w:rPr>
          <w:lang w:val="uk-UA"/>
        </w:rPr>
        <w:t>ідручниками</w:t>
      </w:r>
      <w:r w:rsidRPr="008D152A">
        <w:rPr>
          <w:lang w:val="uk-UA"/>
        </w:rPr>
        <w:t xml:space="preserve"> математики, які мають гриф МОН України; </w:t>
      </w:r>
      <w:r>
        <w:rPr>
          <w:lang w:val="uk-UA"/>
        </w:rPr>
        <w:t>з методикою</w:t>
      </w:r>
      <w:r w:rsidRPr="008D152A">
        <w:rPr>
          <w:lang w:val="uk-UA"/>
        </w:rPr>
        <w:t xml:space="preserve"> опрацювання основних тем відповідно до результатів навчання за змістовими лініями Державного стандарту початкової загальної освіти освітньої галузі </w:t>
      </w:r>
      <w:proofErr w:type="spellStart"/>
      <w:r w:rsidRPr="008D152A">
        <w:rPr>
          <w:lang w:val="uk-UA"/>
        </w:rPr>
        <w:t>„Математика”</w:t>
      </w:r>
      <w:proofErr w:type="spellEnd"/>
      <w:r w:rsidRPr="008D152A">
        <w:rPr>
          <w:lang w:val="uk-UA"/>
        </w:rPr>
        <w:t xml:space="preserve">; </w:t>
      </w:r>
      <w:r>
        <w:rPr>
          <w:lang w:val="uk-UA"/>
        </w:rPr>
        <w:t>з відмінностями</w:t>
      </w:r>
      <w:r w:rsidRPr="008D152A">
        <w:rPr>
          <w:lang w:val="uk-UA"/>
        </w:rPr>
        <w:t xml:space="preserve"> у вивченні окремих тем за різними навчально-методичними комплектами;</w:t>
      </w:r>
      <w:r>
        <w:rPr>
          <w:lang w:val="uk-UA"/>
        </w:rPr>
        <w:t xml:space="preserve"> формування в студентів готовності</w:t>
      </w:r>
      <w:r w:rsidRPr="008D152A">
        <w:rPr>
          <w:lang w:val="uk-UA"/>
        </w:rPr>
        <w:t xml:space="preserve"> застосовувати знання про методику навчання молодших школярів окремих питань програми;</w:t>
      </w:r>
      <w:r>
        <w:rPr>
          <w:lang w:val="uk-UA"/>
        </w:rPr>
        <w:t xml:space="preserve"> до</w:t>
      </w:r>
      <w:r w:rsidRPr="008D152A">
        <w:rPr>
          <w:lang w:val="uk-UA"/>
        </w:rPr>
        <w:t xml:space="preserve"> самостійно</w:t>
      </w:r>
      <w:r>
        <w:rPr>
          <w:lang w:val="uk-UA"/>
        </w:rPr>
        <w:t>ї розробки систем</w:t>
      </w:r>
      <w:r w:rsidRPr="008D152A">
        <w:rPr>
          <w:lang w:val="uk-UA"/>
        </w:rPr>
        <w:t xml:space="preserve"> навчальних завдань із підготовки до введення нового матеріалу, ознайомлення з ним та формування математичних вмінь та навичок; готовність до реалізації здобутих знань та вмінь під час реальних уроків математики за будь-яким </w:t>
      </w:r>
      <w:r>
        <w:rPr>
          <w:lang w:val="uk-UA"/>
        </w:rPr>
        <w:t>навчально-методичним комплектом.</w:t>
      </w:r>
    </w:p>
    <w:p w:rsidR="00626C40" w:rsidRPr="00822ED8" w:rsidRDefault="00626C40" w:rsidP="00626C40">
      <w:pPr>
        <w:pStyle w:val="af5"/>
        <w:ind w:left="0" w:firstLine="567"/>
        <w:jc w:val="both"/>
        <w:rPr>
          <w:sz w:val="28"/>
          <w:szCs w:val="28"/>
          <w:lang w:eastAsia="ar-SA"/>
        </w:rPr>
      </w:pPr>
    </w:p>
    <w:p w:rsidR="00626C40" w:rsidRPr="00822ED8" w:rsidRDefault="00626C40" w:rsidP="00626C40">
      <w:pPr>
        <w:pStyle w:val="af5"/>
        <w:ind w:left="0" w:firstLine="567"/>
        <w:jc w:val="both"/>
        <w:rPr>
          <w:b/>
          <w:sz w:val="28"/>
          <w:szCs w:val="28"/>
        </w:rPr>
      </w:pPr>
      <w:r w:rsidRPr="00822ED8">
        <w:rPr>
          <w:sz w:val="28"/>
          <w:szCs w:val="28"/>
          <w:lang w:eastAsia="ar-SA"/>
        </w:rPr>
        <w:t xml:space="preserve"> </w:t>
      </w:r>
      <w:r w:rsidRPr="00822ED8">
        <w:rPr>
          <w:sz w:val="28"/>
          <w:szCs w:val="28"/>
        </w:rPr>
        <w:t xml:space="preserve">У результаті вивчення навчальної дисципліни студент повинен </w:t>
      </w:r>
    </w:p>
    <w:p w:rsidR="00626C40" w:rsidRPr="00690FE8" w:rsidRDefault="00626C40" w:rsidP="00626C40">
      <w:pPr>
        <w:tabs>
          <w:tab w:val="left" w:pos="284"/>
          <w:tab w:val="left" w:pos="567"/>
        </w:tabs>
        <w:ind w:firstLine="567"/>
        <w:jc w:val="both"/>
        <w:rPr>
          <w:szCs w:val="28"/>
          <w:lang w:val="uk-UA"/>
        </w:rPr>
      </w:pPr>
      <w:r w:rsidRPr="00690FE8">
        <w:rPr>
          <w:b/>
          <w:szCs w:val="28"/>
          <w:lang w:val="uk-UA"/>
        </w:rPr>
        <w:t>знати:</w:t>
      </w:r>
    </w:p>
    <w:p w:rsidR="00626C40" w:rsidRDefault="00626C40" w:rsidP="00626C40">
      <w:pPr>
        <w:numPr>
          <w:ilvl w:val="0"/>
          <w:numId w:val="8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цілі і завдання навчання математики в початковій школі;</w:t>
      </w:r>
    </w:p>
    <w:p w:rsidR="00626C40" w:rsidRDefault="00626C40" w:rsidP="00626C40">
      <w:pPr>
        <w:numPr>
          <w:ilvl w:val="0"/>
          <w:numId w:val="8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особливості і побудову курсу математики початкової школи;</w:t>
      </w:r>
    </w:p>
    <w:p w:rsidR="00626C40" w:rsidRDefault="00626C40" w:rsidP="00626C40">
      <w:pPr>
        <w:numPr>
          <w:ilvl w:val="0"/>
          <w:numId w:val="8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структуру уроку математики;</w:t>
      </w:r>
    </w:p>
    <w:p w:rsidR="00626C40" w:rsidRDefault="00626C40" w:rsidP="00626C40">
      <w:pPr>
        <w:numPr>
          <w:ilvl w:val="0"/>
          <w:numId w:val="8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методику навчання молодших школярів нумерації чисел першої сотні;</w:t>
      </w:r>
    </w:p>
    <w:p w:rsidR="00626C40" w:rsidRDefault="00626C40" w:rsidP="00626C40">
      <w:pPr>
        <w:numPr>
          <w:ilvl w:val="0"/>
          <w:numId w:val="8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методику навчання арифметичних дій додавання й віднімання у межах 100; табличного множення та ділення;</w:t>
      </w:r>
    </w:p>
    <w:p w:rsidR="00626C40" w:rsidRDefault="00626C40" w:rsidP="00626C40">
      <w:pPr>
        <w:numPr>
          <w:ilvl w:val="0"/>
          <w:numId w:val="8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методику формування поняття задачі та складеної задачі, навчання розв’язування простих й складених задач в 1-2-му класах.</w:t>
      </w:r>
    </w:p>
    <w:p w:rsidR="00626C40" w:rsidRPr="00690FE8" w:rsidRDefault="00626C40" w:rsidP="00626C40">
      <w:pPr>
        <w:tabs>
          <w:tab w:val="left" w:pos="284"/>
          <w:tab w:val="left" w:pos="567"/>
        </w:tabs>
        <w:ind w:firstLine="567"/>
        <w:jc w:val="both"/>
        <w:rPr>
          <w:szCs w:val="28"/>
          <w:lang w:val="uk-UA"/>
        </w:rPr>
      </w:pPr>
      <w:r w:rsidRPr="00690FE8">
        <w:rPr>
          <w:b/>
          <w:szCs w:val="28"/>
          <w:lang w:val="uk-UA"/>
        </w:rPr>
        <w:t>вміти:</w:t>
      </w:r>
    </w:p>
    <w:p w:rsidR="00626C40" w:rsidRDefault="00626C40" w:rsidP="00626C40">
      <w:pPr>
        <w:numPr>
          <w:ilvl w:val="0"/>
          <w:numId w:val="9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користуватися нормативними документами;</w:t>
      </w:r>
    </w:p>
    <w:p w:rsidR="00626C40" w:rsidRDefault="00626C40" w:rsidP="00626C40">
      <w:pPr>
        <w:numPr>
          <w:ilvl w:val="0"/>
          <w:numId w:val="9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складати календарний план з математики для кожного року навчання;</w:t>
      </w:r>
    </w:p>
    <w:p w:rsidR="00626C40" w:rsidRDefault="00626C40" w:rsidP="00626C40">
      <w:pPr>
        <w:numPr>
          <w:ilvl w:val="0"/>
          <w:numId w:val="9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уміння складати конспекти уроків з окремих тем курсу математики початкової школи;</w:t>
      </w:r>
    </w:p>
    <w:p w:rsidR="00626C40" w:rsidRDefault="00626C40" w:rsidP="00626C40">
      <w:pPr>
        <w:numPr>
          <w:ilvl w:val="0"/>
          <w:numId w:val="9"/>
        </w:numPr>
        <w:suppressAutoHyphens w:val="0"/>
        <w:jc w:val="both"/>
        <w:rPr>
          <w:szCs w:val="28"/>
          <w:lang w:val="uk-UA"/>
        </w:rPr>
      </w:pPr>
      <w:r>
        <w:rPr>
          <w:szCs w:val="28"/>
          <w:lang w:val="uk-UA"/>
        </w:rPr>
        <w:t>складати системи навчальних завдань із підготовки до введення нового матеріалу, ознайомлення з ним та формування математичних вмінь та навичок з опанування:</w:t>
      </w:r>
    </w:p>
    <w:p w:rsidR="00626C40" w:rsidRDefault="00626C40" w:rsidP="00626C40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- нумерації цілих невід’ємних чисел в межах 100;</w:t>
      </w:r>
    </w:p>
    <w:p w:rsidR="00626C40" w:rsidRDefault="00626C40" w:rsidP="00626C40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- арифметичних дій додавання та віднімання цілих невід’ємних чисел в межах 100;</w:t>
      </w:r>
    </w:p>
    <w:p w:rsidR="00626C40" w:rsidRDefault="00626C40" w:rsidP="00626C40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- арифметичних дій множення та ділення (табличні випадки);</w:t>
      </w:r>
    </w:p>
    <w:p w:rsidR="00626C40" w:rsidRDefault="00626C40" w:rsidP="00626C40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- задач ( простих, складених  1-2-го класів);</w:t>
      </w:r>
    </w:p>
    <w:p w:rsidR="00626C40" w:rsidRPr="00690FE8" w:rsidRDefault="00626C40" w:rsidP="00626C40">
      <w:pPr>
        <w:ind w:firstLine="567"/>
        <w:jc w:val="both"/>
        <w:rPr>
          <w:lang w:val="uk-UA"/>
        </w:rPr>
      </w:pPr>
    </w:p>
    <w:p w:rsidR="00626C40" w:rsidRDefault="00626C40" w:rsidP="00626C40">
      <w:pPr>
        <w:tabs>
          <w:tab w:val="left" w:pos="284"/>
          <w:tab w:val="left" w:pos="567"/>
        </w:tabs>
        <w:ind w:firstLine="567"/>
        <w:jc w:val="both"/>
        <w:rPr>
          <w:b/>
          <w:szCs w:val="28"/>
          <w:lang w:val="uk-UA"/>
        </w:rPr>
      </w:pPr>
    </w:p>
    <w:p w:rsidR="00642518" w:rsidRPr="00690FE8" w:rsidRDefault="00642518" w:rsidP="00626C40">
      <w:pPr>
        <w:tabs>
          <w:tab w:val="left" w:pos="284"/>
          <w:tab w:val="left" w:pos="567"/>
        </w:tabs>
        <w:ind w:firstLine="567"/>
        <w:jc w:val="both"/>
        <w:rPr>
          <w:b/>
          <w:szCs w:val="28"/>
          <w:lang w:val="uk-UA"/>
        </w:rPr>
      </w:pPr>
    </w:p>
    <w:p w:rsidR="00626C40" w:rsidRPr="00690FE8" w:rsidRDefault="00626C40" w:rsidP="00626C40">
      <w:pPr>
        <w:numPr>
          <w:ilvl w:val="0"/>
          <w:numId w:val="4"/>
        </w:numPr>
        <w:tabs>
          <w:tab w:val="left" w:pos="284"/>
          <w:tab w:val="left" w:pos="567"/>
        </w:tabs>
        <w:jc w:val="center"/>
        <w:rPr>
          <w:b/>
          <w:szCs w:val="28"/>
          <w:lang w:val="uk-UA"/>
        </w:rPr>
      </w:pPr>
      <w:r w:rsidRPr="00690FE8">
        <w:rPr>
          <w:b/>
          <w:szCs w:val="28"/>
          <w:lang w:val="uk-UA"/>
        </w:rPr>
        <w:lastRenderedPageBreak/>
        <w:t>Програма навчальної дисципліни</w:t>
      </w:r>
    </w:p>
    <w:p w:rsidR="00626C40" w:rsidRDefault="00626C40" w:rsidP="00626C40">
      <w:pPr>
        <w:ind w:firstLine="567"/>
        <w:jc w:val="both"/>
        <w:rPr>
          <w:b/>
          <w:i/>
          <w:lang w:val="uk-UA"/>
        </w:rPr>
      </w:pPr>
      <w:r w:rsidRPr="00690FE8">
        <w:rPr>
          <w:b/>
          <w:szCs w:val="28"/>
          <w:lang w:val="uk-UA"/>
        </w:rPr>
        <w:t>Змістовий модуль 1.</w:t>
      </w:r>
      <w:r>
        <w:rPr>
          <w:b/>
          <w:szCs w:val="28"/>
          <w:lang w:val="uk-UA"/>
        </w:rPr>
        <w:t xml:space="preserve"> </w:t>
      </w:r>
      <w:r w:rsidRPr="00FD09B9">
        <w:rPr>
          <w:b/>
          <w:lang w:val="uk-UA"/>
        </w:rPr>
        <w:t>Загальні питання методики навчання математики в початковій школі</w:t>
      </w:r>
      <w:r w:rsidRPr="00FD09B9">
        <w:rPr>
          <w:b/>
          <w:i/>
          <w:lang w:val="uk-UA"/>
        </w:rPr>
        <w:t xml:space="preserve">   </w:t>
      </w:r>
    </w:p>
    <w:p w:rsidR="00626C40" w:rsidRDefault="00626C40" w:rsidP="00626C40">
      <w:pPr>
        <w:spacing w:line="240" w:lineRule="exact"/>
        <w:ind w:firstLine="567"/>
        <w:jc w:val="both"/>
        <w:rPr>
          <w:lang w:val="uk-UA"/>
        </w:rPr>
      </w:pPr>
      <w:r w:rsidRPr="0080099D">
        <w:rPr>
          <w:b/>
          <w:lang w:val="uk-UA"/>
        </w:rPr>
        <w:t>Тема 1.</w:t>
      </w:r>
      <w:r w:rsidRPr="00FD09B9">
        <w:rPr>
          <w:lang w:val="uk-UA"/>
        </w:rPr>
        <w:t xml:space="preserve"> Побудова початкового курсу математики. Цілі і завдання навчання математики в початковій школі.</w:t>
      </w:r>
      <w:r>
        <w:rPr>
          <w:lang w:val="uk-UA"/>
        </w:rPr>
        <w:t xml:space="preserve"> </w:t>
      </w:r>
      <w:r w:rsidRPr="00FD09B9">
        <w:rPr>
          <w:lang w:val="uk-UA"/>
        </w:rPr>
        <w:t>Організація навчання математики в початковій школі. Сучасні навчальні технології у навчанні математики в початковій школі.</w:t>
      </w:r>
    </w:p>
    <w:p w:rsidR="00626C40" w:rsidRPr="006243F3" w:rsidRDefault="00626C40" w:rsidP="00626C40">
      <w:pPr>
        <w:spacing w:line="240" w:lineRule="exact"/>
        <w:jc w:val="both"/>
        <w:rPr>
          <w:lang w:val="uk-UA"/>
        </w:rPr>
      </w:pPr>
      <w:r w:rsidRPr="006243F3">
        <w:rPr>
          <w:lang w:val="uk-UA"/>
        </w:rPr>
        <w:t>1. Методика навчання математики як наука і як навчальний предмет.</w:t>
      </w:r>
    </w:p>
    <w:p w:rsidR="00626C40" w:rsidRPr="006243F3" w:rsidRDefault="00626C40" w:rsidP="00626C40">
      <w:pPr>
        <w:spacing w:line="240" w:lineRule="exact"/>
        <w:jc w:val="both"/>
        <w:rPr>
          <w:lang w:val="uk-UA"/>
        </w:rPr>
      </w:pPr>
      <w:r w:rsidRPr="006243F3">
        <w:rPr>
          <w:lang w:val="uk-UA"/>
        </w:rPr>
        <w:t>2. Державний стандарт загальної початкової освіти.</w:t>
      </w:r>
    </w:p>
    <w:p w:rsidR="00626C40" w:rsidRPr="006243F3" w:rsidRDefault="00626C40" w:rsidP="00626C40">
      <w:pPr>
        <w:spacing w:line="240" w:lineRule="exact"/>
        <w:jc w:val="both"/>
        <w:rPr>
          <w:lang w:val="uk-UA"/>
        </w:rPr>
      </w:pPr>
      <w:r w:rsidRPr="006243F3">
        <w:rPr>
          <w:lang w:val="uk-UA"/>
        </w:rPr>
        <w:t>3. Навчальні програми з математики для 1-4 класів загальноосвітньої школи.</w:t>
      </w:r>
    </w:p>
    <w:p w:rsidR="00626C40" w:rsidRPr="006243F3" w:rsidRDefault="00626C40" w:rsidP="00626C40">
      <w:pPr>
        <w:spacing w:line="240" w:lineRule="exact"/>
        <w:jc w:val="both"/>
        <w:rPr>
          <w:lang w:val="uk-UA"/>
        </w:rPr>
      </w:pPr>
      <w:r w:rsidRPr="006243F3">
        <w:rPr>
          <w:lang w:val="uk-UA"/>
        </w:rPr>
        <w:t>4. Типи уроків математики:</w:t>
      </w:r>
    </w:p>
    <w:p w:rsidR="00626C40" w:rsidRPr="006243F3" w:rsidRDefault="00626C40" w:rsidP="00626C40">
      <w:pPr>
        <w:spacing w:line="240" w:lineRule="exact"/>
        <w:jc w:val="both"/>
        <w:rPr>
          <w:lang w:val="uk-UA"/>
        </w:rPr>
      </w:pPr>
      <w:r w:rsidRPr="006243F3">
        <w:rPr>
          <w:lang w:val="uk-UA"/>
        </w:rPr>
        <w:t>5. Сучасні навчальні технології у навчанні математики:</w:t>
      </w:r>
    </w:p>
    <w:p w:rsidR="00626C40" w:rsidRPr="006243F3" w:rsidRDefault="00626C40" w:rsidP="00626C40">
      <w:pPr>
        <w:spacing w:line="240" w:lineRule="exact"/>
        <w:jc w:val="both"/>
        <w:rPr>
          <w:lang w:val="uk-UA"/>
        </w:rPr>
      </w:pPr>
      <w:r w:rsidRPr="006243F3">
        <w:rPr>
          <w:lang w:val="uk-UA"/>
        </w:rPr>
        <w:t>- розвивальне навчання математики;</w:t>
      </w:r>
    </w:p>
    <w:p w:rsidR="00626C40" w:rsidRPr="006243F3" w:rsidRDefault="00626C40" w:rsidP="00626C40">
      <w:pPr>
        <w:spacing w:line="240" w:lineRule="exact"/>
        <w:jc w:val="both"/>
        <w:rPr>
          <w:lang w:val="uk-UA"/>
        </w:rPr>
      </w:pPr>
      <w:r w:rsidRPr="006243F3">
        <w:rPr>
          <w:lang w:val="uk-UA"/>
        </w:rPr>
        <w:t>- диференційоване навчання математики;</w:t>
      </w:r>
    </w:p>
    <w:p w:rsidR="00626C40" w:rsidRPr="006243F3" w:rsidRDefault="00626C40" w:rsidP="00626C40">
      <w:pPr>
        <w:spacing w:line="240" w:lineRule="exact"/>
        <w:jc w:val="both"/>
        <w:rPr>
          <w:lang w:val="uk-UA"/>
        </w:rPr>
      </w:pPr>
      <w:r w:rsidRPr="006243F3">
        <w:rPr>
          <w:lang w:val="uk-UA"/>
        </w:rPr>
        <w:t>- укрупнення дидактичних одиниць при навчанні математики;</w:t>
      </w:r>
    </w:p>
    <w:p w:rsidR="00626C40" w:rsidRPr="006243F3" w:rsidRDefault="00626C40" w:rsidP="00626C40">
      <w:pPr>
        <w:spacing w:line="240" w:lineRule="exact"/>
        <w:jc w:val="both"/>
        <w:rPr>
          <w:lang w:val="uk-UA"/>
        </w:rPr>
      </w:pPr>
      <w:r w:rsidRPr="006243F3">
        <w:rPr>
          <w:lang w:val="uk-UA"/>
        </w:rPr>
        <w:t>- ігрова технологія.</w:t>
      </w:r>
    </w:p>
    <w:p w:rsidR="00626C40" w:rsidRDefault="00626C40" w:rsidP="00626C40">
      <w:pPr>
        <w:spacing w:line="240" w:lineRule="exact"/>
        <w:ind w:firstLine="567"/>
        <w:jc w:val="both"/>
        <w:rPr>
          <w:lang w:val="uk-UA"/>
        </w:rPr>
      </w:pPr>
      <w:r w:rsidRPr="006243F3">
        <w:rPr>
          <w:lang w:val="uk-UA"/>
        </w:rPr>
        <w:t>6. Модель уроку за умови його побудови за різними навчальними технологіями</w:t>
      </w:r>
    </w:p>
    <w:p w:rsidR="00626C40" w:rsidRDefault="00626C40" w:rsidP="00626C40">
      <w:pPr>
        <w:ind w:firstLine="567"/>
        <w:jc w:val="both"/>
        <w:rPr>
          <w:b/>
          <w:lang w:val="uk-UA"/>
        </w:rPr>
      </w:pPr>
    </w:p>
    <w:p w:rsidR="00626C40" w:rsidRDefault="00626C40" w:rsidP="00626C40">
      <w:pPr>
        <w:ind w:firstLine="567"/>
        <w:jc w:val="both"/>
        <w:rPr>
          <w:lang w:val="uk-UA"/>
        </w:rPr>
      </w:pPr>
      <w:r w:rsidRPr="0080099D">
        <w:rPr>
          <w:b/>
          <w:lang w:val="uk-UA"/>
        </w:rPr>
        <w:t>Тема 2.</w:t>
      </w:r>
      <w:r w:rsidRPr="00FD09B9">
        <w:rPr>
          <w:lang w:val="uk-UA"/>
        </w:rPr>
        <w:t xml:space="preserve"> Сучасний урок математики в початковій школі</w:t>
      </w:r>
    </w:p>
    <w:p w:rsidR="00626C40" w:rsidRPr="006243F3" w:rsidRDefault="00626C40" w:rsidP="00626C40">
      <w:pPr>
        <w:numPr>
          <w:ilvl w:val="0"/>
          <w:numId w:val="23"/>
        </w:numPr>
        <w:tabs>
          <w:tab w:val="clear" w:pos="720"/>
          <w:tab w:val="num" w:pos="360"/>
        </w:tabs>
        <w:suppressAutoHyphens w:val="0"/>
        <w:spacing w:line="240" w:lineRule="exact"/>
        <w:ind w:left="0" w:firstLine="0"/>
        <w:jc w:val="both"/>
        <w:rPr>
          <w:lang w:val="uk-UA"/>
        </w:rPr>
      </w:pPr>
      <w:r w:rsidRPr="006243F3">
        <w:rPr>
          <w:lang w:val="uk-UA"/>
        </w:rPr>
        <w:t>Визначення загальної мети та завдань уроку.</w:t>
      </w:r>
    </w:p>
    <w:p w:rsidR="00626C40" w:rsidRPr="006243F3" w:rsidRDefault="00626C40" w:rsidP="00626C40">
      <w:pPr>
        <w:numPr>
          <w:ilvl w:val="0"/>
          <w:numId w:val="23"/>
        </w:numPr>
        <w:tabs>
          <w:tab w:val="clear" w:pos="720"/>
          <w:tab w:val="num" w:pos="360"/>
        </w:tabs>
        <w:suppressAutoHyphens w:val="0"/>
        <w:spacing w:line="240" w:lineRule="exact"/>
        <w:ind w:left="0" w:firstLine="0"/>
        <w:jc w:val="both"/>
        <w:rPr>
          <w:lang w:val="uk-UA"/>
        </w:rPr>
      </w:pPr>
      <w:r w:rsidRPr="006243F3">
        <w:rPr>
          <w:lang w:val="uk-UA"/>
        </w:rPr>
        <w:t>Стимулювання та мотивація навчально-пізнавальної діяльності.</w:t>
      </w:r>
    </w:p>
    <w:p w:rsidR="00626C40" w:rsidRPr="006243F3" w:rsidRDefault="00626C40" w:rsidP="00626C40">
      <w:pPr>
        <w:numPr>
          <w:ilvl w:val="0"/>
          <w:numId w:val="23"/>
        </w:numPr>
        <w:tabs>
          <w:tab w:val="clear" w:pos="720"/>
          <w:tab w:val="num" w:pos="360"/>
        </w:tabs>
        <w:suppressAutoHyphens w:val="0"/>
        <w:spacing w:line="240" w:lineRule="exact"/>
        <w:ind w:left="0" w:firstLine="0"/>
        <w:jc w:val="both"/>
        <w:rPr>
          <w:lang w:val="uk-UA"/>
        </w:rPr>
      </w:pPr>
      <w:r w:rsidRPr="006243F3">
        <w:rPr>
          <w:lang w:val="uk-UA"/>
        </w:rPr>
        <w:t>Актуалізація опорних знань та способів дії учнів.</w:t>
      </w:r>
    </w:p>
    <w:p w:rsidR="00626C40" w:rsidRPr="006243F3" w:rsidRDefault="00626C40" w:rsidP="00626C40">
      <w:pPr>
        <w:numPr>
          <w:ilvl w:val="0"/>
          <w:numId w:val="23"/>
        </w:numPr>
        <w:tabs>
          <w:tab w:val="clear" w:pos="720"/>
          <w:tab w:val="num" w:pos="360"/>
        </w:tabs>
        <w:suppressAutoHyphens w:val="0"/>
        <w:spacing w:line="240" w:lineRule="exact"/>
        <w:ind w:left="0" w:firstLine="0"/>
        <w:jc w:val="both"/>
        <w:rPr>
          <w:lang w:val="uk-UA"/>
        </w:rPr>
      </w:pPr>
      <w:r w:rsidRPr="006243F3">
        <w:rPr>
          <w:lang w:val="uk-UA"/>
        </w:rPr>
        <w:t>Ознайомлення та засвоєння нового навчального матеріалу.</w:t>
      </w:r>
    </w:p>
    <w:p w:rsidR="00626C40" w:rsidRPr="006243F3" w:rsidRDefault="00626C40" w:rsidP="00626C40">
      <w:pPr>
        <w:numPr>
          <w:ilvl w:val="0"/>
          <w:numId w:val="23"/>
        </w:numPr>
        <w:tabs>
          <w:tab w:val="clear" w:pos="720"/>
          <w:tab w:val="num" w:pos="360"/>
        </w:tabs>
        <w:suppressAutoHyphens w:val="0"/>
        <w:spacing w:line="240" w:lineRule="exact"/>
        <w:ind w:left="0" w:firstLine="0"/>
        <w:jc w:val="both"/>
        <w:rPr>
          <w:lang w:val="uk-UA"/>
        </w:rPr>
      </w:pPr>
      <w:r w:rsidRPr="006243F3">
        <w:rPr>
          <w:lang w:val="uk-UA"/>
        </w:rPr>
        <w:t>Формування вмінь та навичок.</w:t>
      </w:r>
    </w:p>
    <w:p w:rsidR="00626C40" w:rsidRDefault="00626C40" w:rsidP="00626C40">
      <w:pPr>
        <w:ind w:firstLine="567"/>
        <w:jc w:val="both"/>
        <w:rPr>
          <w:lang w:val="uk-UA"/>
        </w:rPr>
      </w:pPr>
      <w:r w:rsidRPr="006243F3">
        <w:rPr>
          <w:lang w:val="uk-UA"/>
        </w:rPr>
        <w:t>Контроль та оцінювання. Рефлексія навчально-пізнавальної діяльності учнів на уроці.</w:t>
      </w:r>
    </w:p>
    <w:p w:rsidR="00626C40" w:rsidRPr="00690FE8" w:rsidRDefault="00626C40" w:rsidP="00626C40">
      <w:pPr>
        <w:ind w:firstLine="567"/>
        <w:jc w:val="both"/>
        <w:rPr>
          <w:b/>
          <w:lang w:val="uk-UA"/>
        </w:rPr>
      </w:pPr>
    </w:p>
    <w:p w:rsidR="00626C40" w:rsidRDefault="00626C40" w:rsidP="00626C40">
      <w:pPr>
        <w:ind w:firstLine="567"/>
        <w:jc w:val="both"/>
        <w:rPr>
          <w:b/>
          <w:szCs w:val="28"/>
          <w:lang w:val="uk-UA"/>
        </w:rPr>
      </w:pPr>
      <w:r w:rsidRPr="00690FE8">
        <w:rPr>
          <w:b/>
          <w:szCs w:val="28"/>
          <w:lang w:val="uk-UA"/>
        </w:rPr>
        <w:t xml:space="preserve">Змістовий модуль 2. </w:t>
      </w:r>
      <w:r w:rsidRPr="00FD09B9">
        <w:rPr>
          <w:b/>
          <w:lang w:val="uk-UA"/>
        </w:rPr>
        <w:t xml:space="preserve">Методика навчання нумерації і арифметичних дій додавання і віднімання в концентрі </w:t>
      </w:r>
      <w:proofErr w:type="spellStart"/>
      <w:r w:rsidRPr="00FD09B9">
        <w:rPr>
          <w:b/>
          <w:lang w:val="uk-UA"/>
        </w:rPr>
        <w:t>„Десяток”</w:t>
      </w:r>
      <w:proofErr w:type="spellEnd"/>
    </w:p>
    <w:p w:rsidR="00626C40" w:rsidRDefault="00626C40" w:rsidP="00626C40">
      <w:pPr>
        <w:ind w:firstLine="567"/>
        <w:jc w:val="both"/>
        <w:rPr>
          <w:lang w:val="uk-UA"/>
        </w:rPr>
      </w:pPr>
      <w:r w:rsidRPr="0080099D">
        <w:rPr>
          <w:b/>
          <w:lang w:val="uk-UA"/>
        </w:rPr>
        <w:t>Тема 1.</w:t>
      </w:r>
      <w:r w:rsidRPr="00FD09B9">
        <w:rPr>
          <w:lang w:val="uk-UA"/>
        </w:rPr>
        <w:t xml:space="preserve"> Методика актуалізації та систематизації знань першокласників на початку навчального року.</w:t>
      </w:r>
    </w:p>
    <w:p w:rsidR="00626C40" w:rsidRPr="00192727" w:rsidRDefault="00626C40" w:rsidP="00626C40">
      <w:pPr>
        <w:numPr>
          <w:ilvl w:val="0"/>
          <w:numId w:val="37"/>
        </w:numPr>
        <w:spacing w:line="240" w:lineRule="exact"/>
        <w:jc w:val="both"/>
      </w:pPr>
      <w:r w:rsidRPr="00192727">
        <w:rPr>
          <w:lang w:val="uk-UA"/>
        </w:rPr>
        <w:t>Зміст навчання за новою програмою ( 2011 рік).</w:t>
      </w:r>
    </w:p>
    <w:p w:rsidR="00626C40" w:rsidRPr="00192727" w:rsidRDefault="00626C40" w:rsidP="00626C40">
      <w:pPr>
        <w:numPr>
          <w:ilvl w:val="0"/>
          <w:numId w:val="37"/>
        </w:numPr>
        <w:spacing w:line="240" w:lineRule="exact"/>
        <w:jc w:val="both"/>
      </w:pPr>
      <w:r w:rsidRPr="00192727">
        <w:rPr>
          <w:lang w:val="uk-UA"/>
        </w:rPr>
        <w:t>Наочні посібники і дидактичний матеріал.</w:t>
      </w:r>
      <w:r w:rsidRPr="00192727">
        <w:t xml:space="preserve"> </w:t>
      </w:r>
    </w:p>
    <w:p w:rsidR="00626C40" w:rsidRPr="00192727" w:rsidRDefault="00626C40" w:rsidP="00626C40">
      <w:pPr>
        <w:numPr>
          <w:ilvl w:val="0"/>
          <w:numId w:val="37"/>
        </w:numPr>
        <w:spacing w:line="240" w:lineRule="exact"/>
        <w:jc w:val="both"/>
      </w:pPr>
      <w:r w:rsidRPr="00192727">
        <w:rPr>
          <w:lang w:val="uk-UA"/>
        </w:rPr>
        <w:t>Порядок вивчення теми. Аналіз чинних підручників.</w:t>
      </w:r>
    </w:p>
    <w:p w:rsidR="00626C40" w:rsidRPr="00192727" w:rsidRDefault="00626C40" w:rsidP="00626C40">
      <w:pPr>
        <w:numPr>
          <w:ilvl w:val="0"/>
          <w:numId w:val="37"/>
        </w:numPr>
        <w:spacing w:line="240" w:lineRule="exact"/>
        <w:jc w:val="both"/>
      </w:pPr>
      <w:r w:rsidRPr="00192727">
        <w:rPr>
          <w:lang w:val="uk-UA"/>
        </w:rPr>
        <w:t>Методика навчання окремих питань теми:</w:t>
      </w:r>
    </w:p>
    <w:p w:rsidR="00626C40" w:rsidRPr="00192727" w:rsidRDefault="00626C40" w:rsidP="00626C40">
      <w:pPr>
        <w:numPr>
          <w:ilvl w:val="0"/>
          <w:numId w:val="38"/>
        </w:numPr>
        <w:spacing w:line="240" w:lineRule="exact"/>
        <w:jc w:val="both"/>
      </w:pPr>
      <w:r w:rsidRPr="00192727">
        <w:rPr>
          <w:lang w:val="uk-UA"/>
        </w:rPr>
        <w:t>Геометричні фігури.</w:t>
      </w:r>
    </w:p>
    <w:p w:rsidR="00626C40" w:rsidRPr="00192727" w:rsidRDefault="00626C40" w:rsidP="00626C40">
      <w:pPr>
        <w:numPr>
          <w:ilvl w:val="0"/>
          <w:numId w:val="38"/>
        </w:numPr>
        <w:spacing w:line="240" w:lineRule="exact"/>
        <w:jc w:val="both"/>
      </w:pPr>
      <w:r w:rsidRPr="00192727">
        <w:rPr>
          <w:lang w:val="uk-UA"/>
        </w:rPr>
        <w:t>Взаємне розміщення предметів в просторі.</w:t>
      </w:r>
      <w:r w:rsidRPr="00192727">
        <w:t xml:space="preserve"> </w:t>
      </w:r>
    </w:p>
    <w:p w:rsidR="00626C40" w:rsidRDefault="00626C40" w:rsidP="00626C40">
      <w:pPr>
        <w:numPr>
          <w:ilvl w:val="0"/>
          <w:numId w:val="38"/>
        </w:numPr>
        <w:spacing w:line="240" w:lineRule="exact"/>
        <w:jc w:val="both"/>
      </w:pPr>
      <w:r w:rsidRPr="00192727">
        <w:rPr>
          <w:lang w:val="uk-UA"/>
        </w:rPr>
        <w:t>Ознаки предметів.</w:t>
      </w:r>
      <w:r w:rsidRPr="00192727">
        <w:t xml:space="preserve"> </w:t>
      </w:r>
    </w:p>
    <w:p w:rsidR="00626C40" w:rsidRPr="00192727" w:rsidRDefault="00626C40" w:rsidP="00626C40">
      <w:pPr>
        <w:numPr>
          <w:ilvl w:val="0"/>
          <w:numId w:val="38"/>
        </w:numPr>
        <w:spacing w:line="240" w:lineRule="exact"/>
        <w:jc w:val="both"/>
      </w:pPr>
      <w:r w:rsidRPr="00192727">
        <w:rPr>
          <w:lang w:val="uk-UA"/>
        </w:rPr>
        <w:t>Лічба предметів.</w:t>
      </w:r>
      <w:r>
        <w:rPr>
          <w:lang w:val="uk-UA"/>
        </w:rPr>
        <w:t xml:space="preserve"> Множина.</w:t>
      </w:r>
    </w:p>
    <w:p w:rsidR="00626C40" w:rsidRPr="00697A9E" w:rsidRDefault="00626C40" w:rsidP="00626C40">
      <w:pPr>
        <w:spacing w:line="240" w:lineRule="exact"/>
        <w:jc w:val="both"/>
      </w:pPr>
    </w:p>
    <w:p w:rsidR="00626C40" w:rsidRDefault="00626C40" w:rsidP="00626C40">
      <w:pPr>
        <w:spacing w:line="220" w:lineRule="exact"/>
        <w:ind w:firstLine="567"/>
        <w:jc w:val="both"/>
        <w:rPr>
          <w:lang w:val="uk-UA"/>
        </w:rPr>
      </w:pPr>
      <w:r w:rsidRPr="0080099D">
        <w:rPr>
          <w:b/>
          <w:lang w:val="uk-UA"/>
        </w:rPr>
        <w:t>Тема 2.</w:t>
      </w:r>
      <w:r w:rsidRPr="00FD09B9">
        <w:rPr>
          <w:lang w:val="uk-UA"/>
        </w:rPr>
        <w:t xml:space="preserve"> Методика навчання нумерації чисел першого десятку.</w:t>
      </w:r>
    </w:p>
    <w:p w:rsidR="00626C40" w:rsidRPr="00843CA3" w:rsidRDefault="00626C40" w:rsidP="00626C40">
      <w:pPr>
        <w:numPr>
          <w:ilvl w:val="0"/>
          <w:numId w:val="39"/>
        </w:numPr>
        <w:spacing w:line="220" w:lineRule="exact"/>
        <w:jc w:val="both"/>
      </w:pPr>
      <w:r w:rsidRPr="00843CA3">
        <w:rPr>
          <w:lang w:val="uk-UA"/>
        </w:rPr>
        <w:t>Зміст навчання теми за новою програмою ( 2011 рік).</w:t>
      </w:r>
    </w:p>
    <w:p w:rsidR="00626C40" w:rsidRPr="00843CA3" w:rsidRDefault="00626C40" w:rsidP="00626C40">
      <w:pPr>
        <w:numPr>
          <w:ilvl w:val="0"/>
          <w:numId w:val="39"/>
        </w:numPr>
        <w:spacing w:line="220" w:lineRule="exact"/>
        <w:jc w:val="both"/>
      </w:pPr>
      <w:r w:rsidRPr="00843CA3">
        <w:rPr>
          <w:lang w:val="uk-UA"/>
        </w:rPr>
        <w:t>Наочні посібники і дидактичний матеріал.</w:t>
      </w:r>
      <w:r w:rsidRPr="00843CA3">
        <w:t xml:space="preserve"> </w:t>
      </w:r>
    </w:p>
    <w:p w:rsidR="00626C40" w:rsidRPr="00843CA3" w:rsidRDefault="00626C40" w:rsidP="00626C40">
      <w:pPr>
        <w:numPr>
          <w:ilvl w:val="0"/>
          <w:numId w:val="39"/>
        </w:numPr>
        <w:spacing w:line="220" w:lineRule="exact"/>
        <w:jc w:val="both"/>
      </w:pPr>
      <w:r w:rsidRPr="00843CA3">
        <w:rPr>
          <w:lang w:val="uk-UA"/>
        </w:rPr>
        <w:t>Порядок вивчення теми. Аналіз чинних підручників.</w:t>
      </w:r>
    </w:p>
    <w:p w:rsidR="00626C40" w:rsidRPr="00843CA3" w:rsidRDefault="00626C40" w:rsidP="00626C40">
      <w:pPr>
        <w:numPr>
          <w:ilvl w:val="0"/>
          <w:numId w:val="39"/>
        </w:numPr>
        <w:spacing w:line="220" w:lineRule="exact"/>
        <w:jc w:val="both"/>
      </w:pPr>
      <w:r w:rsidRPr="00843CA3">
        <w:rPr>
          <w:lang w:val="uk-UA"/>
        </w:rPr>
        <w:t>Методика навчання окремих питань теми:</w:t>
      </w:r>
    </w:p>
    <w:p w:rsidR="00626C40" w:rsidRPr="00843CA3" w:rsidRDefault="00626C40" w:rsidP="00626C40">
      <w:pPr>
        <w:numPr>
          <w:ilvl w:val="0"/>
          <w:numId w:val="40"/>
        </w:numPr>
        <w:spacing w:line="220" w:lineRule="exact"/>
        <w:jc w:val="both"/>
      </w:pPr>
      <w:r w:rsidRPr="00843CA3">
        <w:rPr>
          <w:lang w:val="uk-UA"/>
        </w:rPr>
        <w:t>Формування поняття числа, як кількісної характеристики класу скінчених еквівалентних множин.</w:t>
      </w:r>
    </w:p>
    <w:p w:rsidR="00626C40" w:rsidRPr="00843CA3" w:rsidRDefault="00626C40" w:rsidP="00626C40">
      <w:pPr>
        <w:numPr>
          <w:ilvl w:val="0"/>
          <w:numId w:val="40"/>
        </w:numPr>
        <w:spacing w:line="220" w:lineRule="exact"/>
        <w:jc w:val="both"/>
      </w:pPr>
      <w:r w:rsidRPr="00843CA3">
        <w:rPr>
          <w:lang w:val="uk-UA"/>
        </w:rPr>
        <w:t>Порівняння чисел.</w:t>
      </w:r>
    </w:p>
    <w:p w:rsidR="00626C40" w:rsidRPr="00843CA3" w:rsidRDefault="00626C40" w:rsidP="00626C40">
      <w:pPr>
        <w:numPr>
          <w:ilvl w:val="0"/>
          <w:numId w:val="40"/>
        </w:numPr>
        <w:spacing w:line="220" w:lineRule="exact"/>
        <w:jc w:val="both"/>
      </w:pPr>
      <w:r w:rsidRPr="00843CA3">
        <w:rPr>
          <w:lang w:val="uk-UA"/>
        </w:rPr>
        <w:t>Склад числа.</w:t>
      </w:r>
    </w:p>
    <w:p w:rsidR="00626C40" w:rsidRPr="00843CA3" w:rsidRDefault="00626C40" w:rsidP="00626C40">
      <w:pPr>
        <w:ind w:left="720"/>
        <w:jc w:val="both"/>
      </w:pPr>
    </w:p>
    <w:p w:rsidR="00626C40" w:rsidRDefault="00626C40" w:rsidP="00626C40">
      <w:pPr>
        <w:spacing w:line="240" w:lineRule="exact"/>
        <w:ind w:firstLine="567"/>
        <w:jc w:val="both"/>
        <w:rPr>
          <w:lang w:val="uk-UA"/>
        </w:rPr>
      </w:pPr>
      <w:r w:rsidRPr="0080099D">
        <w:rPr>
          <w:b/>
          <w:lang w:val="uk-UA"/>
        </w:rPr>
        <w:t>Тема 3.</w:t>
      </w:r>
      <w:r w:rsidRPr="00FD09B9">
        <w:rPr>
          <w:lang w:val="uk-UA"/>
        </w:rPr>
        <w:t xml:space="preserve"> Методика формування обчислювальних навичок додавання і віднімання в межах 10.</w:t>
      </w:r>
    </w:p>
    <w:p w:rsidR="00626C40" w:rsidRPr="001D2915" w:rsidRDefault="00626C40" w:rsidP="00626C40">
      <w:pPr>
        <w:numPr>
          <w:ilvl w:val="0"/>
          <w:numId w:val="43"/>
        </w:numPr>
        <w:spacing w:line="240" w:lineRule="exact"/>
        <w:jc w:val="both"/>
      </w:pPr>
      <w:r w:rsidRPr="001D2915">
        <w:rPr>
          <w:lang w:val="uk-UA"/>
        </w:rPr>
        <w:t>Наочні посібники і дидактичний матеріал.</w:t>
      </w:r>
      <w:r w:rsidRPr="001D2915">
        <w:t xml:space="preserve"> </w:t>
      </w:r>
    </w:p>
    <w:p w:rsidR="00626C40" w:rsidRPr="001D2915" w:rsidRDefault="00626C40" w:rsidP="00626C40">
      <w:pPr>
        <w:numPr>
          <w:ilvl w:val="0"/>
          <w:numId w:val="43"/>
        </w:numPr>
        <w:spacing w:line="240" w:lineRule="exact"/>
        <w:jc w:val="both"/>
      </w:pPr>
      <w:r w:rsidRPr="001D2915">
        <w:rPr>
          <w:lang w:val="uk-UA"/>
        </w:rPr>
        <w:t>Зміст навчання теми за новою програмою ( 2011 рік). Порядок вивчення теми. Аналіз чинних підручників.</w:t>
      </w:r>
    </w:p>
    <w:p w:rsidR="00626C40" w:rsidRPr="001D2915" w:rsidRDefault="00626C40" w:rsidP="00626C40">
      <w:pPr>
        <w:numPr>
          <w:ilvl w:val="0"/>
          <w:numId w:val="43"/>
        </w:numPr>
        <w:spacing w:line="240" w:lineRule="exact"/>
        <w:jc w:val="both"/>
      </w:pPr>
      <w:r w:rsidRPr="001D2915">
        <w:rPr>
          <w:lang w:val="uk-UA"/>
        </w:rPr>
        <w:lastRenderedPageBreak/>
        <w:t>Методика навчання окремих питань теми:</w:t>
      </w:r>
    </w:p>
    <w:p w:rsidR="00626C40" w:rsidRPr="001D2915" w:rsidRDefault="00626C40" w:rsidP="00626C40">
      <w:pPr>
        <w:numPr>
          <w:ilvl w:val="0"/>
          <w:numId w:val="44"/>
        </w:numPr>
        <w:spacing w:line="240" w:lineRule="exact"/>
        <w:jc w:val="both"/>
      </w:pPr>
      <w:r w:rsidRPr="001D2915">
        <w:rPr>
          <w:lang w:val="uk-UA"/>
        </w:rPr>
        <w:t>Формування конкретного змісту арифметичних дій додавання й віднімання.</w:t>
      </w:r>
    </w:p>
    <w:p w:rsidR="00626C40" w:rsidRPr="001D2915" w:rsidRDefault="00626C40" w:rsidP="00626C40">
      <w:pPr>
        <w:numPr>
          <w:ilvl w:val="0"/>
          <w:numId w:val="44"/>
        </w:numPr>
        <w:spacing w:line="240" w:lineRule="exact"/>
        <w:jc w:val="both"/>
      </w:pPr>
      <w:r w:rsidRPr="001D2915">
        <w:rPr>
          <w:lang w:val="uk-UA"/>
        </w:rPr>
        <w:t>Схематична інтерпретація арифметичних дій додавання й віднімання.</w:t>
      </w:r>
    </w:p>
    <w:p w:rsidR="00626C40" w:rsidRPr="001D2915" w:rsidRDefault="00626C40" w:rsidP="00626C40">
      <w:pPr>
        <w:numPr>
          <w:ilvl w:val="0"/>
          <w:numId w:val="44"/>
        </w:numPr>
        <w:spacing w:line="240" w:lineRule="exact"/>
        <w:jc w:val="both"/>
      </w:pPr>
      <w:r w:rsidRPr="001D2915">
        <w:rPr>
          <w:lang w:val="uk-UA"/>
        </w:rPr>
        <w:t>Назви компонентів арифметичних дій додавання й віднімання.</w:t>
      </w:r>
      <w:r w:rsidRPr="001D2915">
        <w:t xml:space="preserve"> </w:t>
      </w:r>
    </w:p>
    <w:p w:rsidR="00626C40" w:rsidRPr="001D2915" w:rsidRDefault="00626C40" w:rsidP="00626C40">
      <w:pPr>
        <w:numPr>
          <w:ilvl w:val="0"/>
          <w:numId w:val="44"/>
        </w:numPr>
        <w:spacing w:line="240" w:lineRule="exact"/>
        <w:jc w:val="both"/>
      </w:pPr>
      <w:r w:rsidRPr="001D2915">
        <w:rPr>
          <w:lang w:val="uk-UA"/>
        </w:rPr>
        <w:t>Додавання й віднімання числа 1.</w:t>
      </w:r>
      <w:r w:rsidRPr="001D2915">
        <w:t xml:space="preserve"> </w:t>
      </w:r>
    </w:p>
    <w:p w:rsidR="00626C40" w:rsidRPr="001D2915" w:rsidRDefault="00626C40" w:rsidP="00626C40">
      <w:pPr>
        <w:numPr>
          <w:ilvl w:val="0"/>
          <w:numId w:val="44"/>
        </w:numPr>
        <w:spacing w:line="240" w:lineRule="exact"/>
        <w:jc w:val="both"/>
      </w:pPr>
      <w:r w:rsidRPr="001D2915">
        <w:rPr>
          <w:lang w:val="uk-UA"/>
        </w:rPr>
        <w:t>Додавання й віднімання на числовому промені.</w:t>
      </w:r>
    </w:p>
    <w:p w:rsidR="00626C40" w:rsidRPr="001D2915" w:rsidRDefault="00626C40" w:rsidP="00626C40">
      <w:pPr>
        <w:numPr>
          <w:ilvl w:val="0"/>
          <w:numId w:val="44"/>
        </w:numPr>
        <w:spacing w:line="240" w:lineRule="exact"/>
        <w:jc w:val="both"/>
      </w:pPr>
      <w:r w:rsidRPr="001D2915">
        <w:rPr>
          <w:lang w:val="uk-UA"/>
        </w:rPr>
        <w:t>Додавання й віднімання чисел 2 – 5 частинами.</w:t>
      </w:r>
    </w:p>
    <w:p w:rsidR="00626C40" w:rsidRPr="001D2915" w:rsidRDefault="00626C40" w:rsidP="00626C40">
      <w:pPr>
        <w:numPr>
          <w:ilvl w:val="0"/>
          <w:numId w:val="44"/>
        </w:numPr>
        <w:spacing w:line="240" w:lineRule="exact"/>
        <w:jc w:val="both"/>
      </w:pPr>
      <w:r w:rsidRPr="001D2915">
        <w:rPr>
          <w:lang w:val="uk-UA"/>
        </w:rPr>
        <w:t xml:space="preserve">Переставний закон додавання. </w:t>
      </w:r>
    </w:p>
    <w:p w:rsidR="00626C40" w:rsidRPr="001D2915" w:rsidRDefault="00626C40" w:rsidP="00626C40">
      <w:pPr>
        <w:numPr>
          <w:ilvl w:val="0"/>
          <w:numId w:val="44"/>
        </w:numPr>
        <w:spacing w:line="240" w:lineRule="exact"/>
        <w:jc w:val="both"/>
      </w:pPr>
      <w:r w:rsidRPr="001D2915">
        <w:rPr>
          <w:lang w:val="uk-UA"/>
        </w:rPr>
        <w:t>Додавання чисел 6 – 9.</w:t>
      </w:r>
    </w:p>
    <w:p w:rsidR="00626C40" w:rsidRPr="001D2915" w:rsidRDefault="00626C40" w:rsidP="00626C40">
      <w:pPr>
        <w:numPr>
          <w:ilvl w:val="0"/>
          <w:numId w:val="44"/>
        </w:numPr>
        <w:spacing w:line="240" w:lineRule="exact"/>
        <w:jc w:val="both"/>
      </w:pPr>
      <w:r w:rsidRPr="001D2915">
        <w:rPr>
          <w:lang w:val="uk-UA"/>
        </w:rPr>
        <w:t xml:space="preserve">Взаємозв'язок арифметичних дій додавання й віднімання. </w:t>
      </w:r>
    </w:p>
    <w:p w:rsidR="00626C40" w:rsidRPr="001D2915" w:rsidRDefault="00626C40" w:rsidP="00626C40">
      <w:pPr>
        <w:numPr>
          <w:ilvl w:val="0"/>
          <w:numId w:val="44"/>
        </w:numPr>
        <w:spacing w:line="240" w:lineRule="exact"/>
        <w:jc w:val="both"/>
      </w:pPr>
      <w:r w:rsidRPr="001D2915">
        <w:rPr>
          <w:lang w:val="uk-UA"/>
        </w:rPr>
        <w:t>Віднімання чисел 6 – 9.</w:t>
      </w:r>
    </w:p>
    <w:p w:rsidR="00626C40" w:rsidRPr="001D2915" w:rsidRDefault="00626C40" w:rsidP="00626C40">
      <w:pPr>
        <w:numPr>
          <w:ilvl w:val="0"/>
          <w:numId w:val="44"/>
        </w:numPr>
        <w:spacing w:line="240" w:lineRule="exact"/>
        <w:jc w:val="both"/>
      </w:pPr>
      <w:r w:rsidRPr="001D2915">
        <w:rPr>
          <w:lang w:val="uk-UA"/>
        </w:rPr>
        <w:t>Таблиці додавання й віднімання. Залежність суми від зміни одного з доданків при сталому іншому доданку. Залежність різниці від зміни зменшуваного при сталому від'ємнику.</w:t>
      </w:r>
    </w:p>
    <w:p w:rsidR="00626C40" w:rsidRPr="001D2915" w:rsidRDefault="00626C40" w:rsidP="00626C40">
      <w:pPr>
        <w:ind w:firstLine="567"/>
        <w:jc w:val="both"/>
      </w:pPr>
    </w:p>
    <w:p w:rsidR="00626C40" w:rsidRDefault="00626C40" w:rsidP="00626C40">
      <w:pPr>
        <w:pStyle w:val="a8"/>
        <w:spacing w:line="240" w:lineRule="exact"/>
        <w:ind w:right="-512" w:firstLine="567"/>
        <w:jc w:val="both"/>
        <w:rPr>
          <w:b/>
          <w:lang w:val="uk-UA"/>
        </w:rPr>
      </w:pPr>
      <w:r w:rsidRPr="0080099D">
        <w:rPr>
          <w:b/>
          <w:lang w:val="uk-UA"/>
        </w:rPr>
        <w:t>Змістовий модуль 3</w:t>
      </w:r>
      <w:r>
        <w:rPr>
          <w:b/>
          <w:lang w:val="uk-UA"/>
        </w:rPr>
        <w:t xml:space="preserve">. </w:t>
      </w:r>
      <w:r w:rsidRPr="00FD09B9">
        <w:rPr>
          <w:b/>
          <w:lang w:val="uk-UA"/>
        </w:rPr>
        <w:t xml:space="preserve">Методика навчання нумерації і арифметичних дій додавання і віднімання, табличного множення та ділення в концентрі </w:t>
      </w:r>
      <w:proofErr w:type="spellStart"/>
      <w:r w:rsidRPr="00FD09B9">
        <w:rPr>
          <w:b/>
          <w:lang w:val="uk-UA"/>
        </w:rPr>
        <w:t>„Сотня”</w:t>
      </w:r>
      <w:proofErr w:type="spellEnd"/>
    </w:p>
    <w:p w:rsidR="00626C40" w:rsidRDefault="00626C40" w:rsidP="00626C40">
      <w:pPr>
        <w:pStyle w:val="a8"/>
        <w:spacing w:line="240" w:lineRule="exact"/>
        <w:ind w:right="-512" w:firstLine="567"/>
        <w:jc w:val="both"/>
        <w:rPr>
          <w:lang w:val="uk-UA"/>
        </w:rPr>
      </w:pPr>
      <w:r w:rsidRPr="0080099D">
        <w:rPr>
          <w:b/>
          <w:lang w:val="uk-UA"/>
        </w:rPr>
        <w:t>Тема 1.</w:t>
      </w:r>
      <w:r w:rsidRPr="00FD09B9">
        <w:rPr>
          <w:lang w:val="uk-UA"/>
        </w:rPr>
        <w:t xml:space="preserve"> Методика навчання нумерації чисел першої сотні.</w:t>
      </w:r>
    </w:p>
    <w:p w:rsidR="00626C40" w:rsidRPr="001D2915" w:rsidRDefault="00626C40" w:rsidP="00626C40">
      <w:pPr>
        <w:pStyle w:val="a8"/>
        <w:numPr>
          <w:ilvl w:val="0"/>
          <w:numId w:val="41"/>
        </w:numPr>
        <w:spacing w:after="0" w:line="240" w:lineRule="exact"/>
        <w:ind w:left="714" w:right="-510" w:hanging="357"/>
        <w:jc w:val="both"/>
      </w:pPr>
      <w:r w:rsidRPr="001D2915">
        <w:rPr>
          <w:lang w:val="uk-UA"/>
        </w:rPr>
        <w:t>Наочні посібники і дидактичний матеріал.</w:t>
      </w:r>
      <w:r w:rsidRPr="001D2915">
        <w:t xml:space="preserve"> </w:t>
      </w:r>
    </w:p>
    <w:p w:rsidR="00626C40" w:rsidRPr="001D2915" w:rsidRDefault="00626C40" w:rsidP="00626C40">
      <w:pPr>
        <w:pStyle w:val="a8"/>
        <w:numPr>
          <w:ilvl w:val="0"/>
          <w:numId w:val="41"/>
        </w:numPr>
        <w:spacing w:after="0" w:line="240" w:lineRule="exact"/>
        <w:ind w:left="714" w:right="-510" w:hanging="357"/>
        <w:jc w:val="both"/>
      </w:pPr>
      <w:r w:rsidRPr="001D2915">
        <w:rPr>
          <w:lang w:val="uk-UA"/>
        </w:rPr>
        <w:t xml:space="preserve">Зміст та результати навчання теми за новою програмою ( 2011 рік). </w:t>
      </w:r>
    </w:p>
    <w:p w:rsidR="00626C40" w:rsidRPr="001D2915" w:rsidRDefault="00626C40" w:rsidP="00626C40">
      <w:pPr>
        <w:pStyle w:val="a8"/>
        <w:numPr>
          <w:ilvl w:val="0"/>
          <w:numId w:val="41"/>
        </w:numPr>
        <w:spacing w:after="0" w:line="240" w:lineRule="exact"/>
        <w:ind w:left="714" w:right="-510" w:hanging="357"/>
        <w:jc w:val="both"/>
      </w:pPr>
      <w:r w:rsidRPr="001D2915">
        <w:rPr>
          <w:lang w:val="uk-UA"/>
        </w:rPr>
        <w:t>Порядок вивчення теми за чинними підручниками.</w:t>
      </w:r>
    </w:p>
    <w:p w:rsidR="00626C40" w:rsidRPr="001D2915" w:rsidRDefault="00626C40" w:rsidP="00626C40">
      <w:pPr>
        <w:pStyle w:val="a8"/>
        <w:numPr>
          <w:ilvl w:val="0"/>
          <w:numId w:val="41"/>
        </w:numPr>
        <w:spacing w:after="0" w:line="240" w:lineRule="exact"/>
        <w:ind w:left="714" w:right="-510" w:hanging="357"/>
        <w:jc w:val="both"/>
      </w:pPr>
      <w:r w:rsidRPr="001D2915">
        <w:rPr>
          <w:lang w:val="uk-UA"/>
        </w:rPr>
        <w:t>Реалізація вимог нової навчальної програми у чинних підручниках.</w:t>
      </w:r>
    </w:p>
    <w:p w:rsidR="00626C40" w:rsidRPr="001D2915" w:rsidRDefault="00626C40" w:rsidP="00626C40">
      <w:pPr>
        <w:pStyle w:val="a8"/>
        <w:numPr>
          <w:ilvl w:val="0"/>
          <w:numId w:val="41"/>
        </w:numPr>
        <w:spacing w:after="0" w:line="240" w:lineRule="exact"/>
        <w:ind w:left="714" w:right="-510" w:hanging="357"/>
        <w:jc w:val="both"/>
      </w:pPr>
      <w:r w:rsidRPr="001D2915">
        <w:rPr>
          <w:lang w:val="uk-UA"/>
        </w:rPr>
        <w:t>Методика навчання окремих питань теми:</w:t>
      </w:r>
    </w:p>
    <w:p w:rsidR="00626C40" w:rsidRPr="001D2915" w:rsidRDefault="00626C40" w:rsidP="00626C40">
      <w:pPr>
        <w:pStyle w:val="a8"/>
        <w:numPr>
          <w:ilvl w:val="0"/>
          <w:numId w:val="42"/>
        </w:numPr>
        <w:spacing w:after="0" w:line="240" w:lineRule="exact"/>
        <w:ind w:left="714" w:right="-510" w:hanging="357"/>
        <w:jc w:val="both"/>
      </w:pPr>
      <w:r w:rsidRPr="001D2915">
        <w:rPr>
          <w:lang w:val="uk-UA"/>
        </w:rPr>
        <w:t>Формування поняття про десяток як складену лічильну одиницю.</w:t>
      </w:r>
    </w:p>
    <w:p w:rsidR="00626C40" w:rsidRPr="001D2915" w:rsidRDefault="00626C40" w:rsidP="00626C40">
      <w:pPr>
        <w:pStyle w:val="a8"/>
        <w:numPr>
          <w:ilvl w:val="0"/>
          <w:numId w:val="42"/>
        </w:numPr>
        <w:spacing w:after="0" w:line="240" w:lineRule="exact"/>
        <w:ind w:left="714" w:right="-510" w:hanging="357"/>
        <w:jc w:val="both"/>
      </w:pPr>
      <w:r w:rsidRPr="001D2915">
        <w:rPr>
          <w:lang w:val="uk-UA"/>
        </w:rPr>
        <w:t>Усна та письмова нумерація чисел 11 - 20.</w:t>
      </w:r>
    </w:p>
    <w:p w:rsidR="00626C40" w:rsidRPr="001D2915" w:rsidRDefault="00626C40" w:rsidP="00626C40">
      <w:pPr>
        <w:pStyle w:val="a8"/>
        <w:numPr>
          <w:ilvl w:val="0"/>
          <w:numId w:val="42"/>
        </w:numPr>
        <w:spacing w:after="0" w:line="240" w:lineRule="exact"/>
        <w:ind w:left="714" w:right="-510" w:hanging="357"/>
        <w:jc w:val="both"/>
      </w:pPr>
      <w:r w:rsidRPr="001D2915">
        <w:rPr>
          <w:lang w:val="uk-UA"/>
        </w:rPr>
        <w:t>Усна та письмова нумерація чисел 21 - 100.</w:t>
      </w:r>
    </w:p>
    <w:p w:rsidR="00626C40" w:rsidRPr="001D2915" w:rsidRDefault="00626C40" w:rsidP="00626C40">
      <w:pPr>
        <w:pStyle w:val="a8"/>
        <w:numPr>
          <w:ilvl w:val="0"/>
          <w:numId w:val="42"/>
        </w:numPr>
        <w:spacing w:after="0" w:line="240" w:lineRule="exact"/>
        <w:ind w:left="714" w:right="-510" w:hanging="357"/>
        <w:jc w:val="both"/>
      </w:pPr>
      <w:r w:rsidRPr="001D2915">
        <w:rPr>
          <w:lang w:val="uk-UA"/>
        </w:rPr>
        <w:t>Порівняння чисел у межах 100.</w:t>
      </w:r>
    </w:p>
    <w:p w:rsidR="00626C40" w:rsidRPr="001D2915" w:rsidRDefault="00626C40" w:rsidP="00626C40">
      <w:pPr>
        <w:pStyle w:val="a8"/>
        <w:numPr>
          <w:ilvl w:val="0"/>
          <w:numId w:val="42"/>
        </w:numPr>
        <w:spacing w:after="0" w:line="240" w:lineRule="exact"/>
        <w:ind w:left="714" w:right="-510" w:hanging="357"/>
        <w:jc w:val="both"/>
      </w:pPr>
      <w:r w:rsidRPr="001D2915">
        <w:rPr>
          <w:lang w:val="uk-UA"/>
        </w:rPr>
        <w:t>Додавання і віднімання чисел на підставі нумерації.</w:t>
      </w:r>
      <w:r w:rsidRPr="001D2915">
        <w:t xml:space="preserve"> </w:t>
      </w:r>
    </w:p>
    <w:p w:rsidR="00626C40" w:rsidRPr="001D2915" w:rsidRDefault="00626C40" w:rsidP="00626C40">
      <w:pPr>
        <w:pStyle w:val="a8"/>
        <w:spacing w:line="240" w:lineRule="exact"/>
        <w:ind w:right="-512" w:firstLine="567"/>
        <w:jc w:val="both"/>
      </w:pPr>
    </w:p>
    <w:p w:rsidR="00626C40" w:rsidRDefault="00626C40" w:rsidP="00626C40">
      <w:pPr>
        <w:pStyle w:val="a8"/>
        <w:spacing w:line="240" w:lineRule="exact"/>
        <w:ind w:right="-512" w:firstLine="567"/>
        <w:jc w:val="both"/>
        <w:rPr>
          <w:lang w:val="uk-UA"/>
        </w:rPr>
      </w:pPr>
      <w:r w:rsidRPr="0080099D">
        <w:rPr>
          <w:b/>
          <w:lang w:val="uk-UA"/>
        </w:rPr>
        <w:t>Тема 2.</w:t>
      </w:r>
      <w:r w:rsidRPr="00FD09B9">
        <w:rPr>
          <w:lang w:val="uk-UA"/>
        </w:rPr>
        <w:t xml:space="preserve"> Методика формування обчислювальних навичок додавання і віднімання в межах 100.</w:t>
      </w:r>
    </w:p>
    <w:p w:rsidR="00626C40" w:rsidRPr="00425F94" w:rsidRDefault="00626C40" w:rsidP="00626C40">
      <w:pPr>
        <w:numPr>
          <w:ilvl w:val="0"/>
          <w:numId w:val="28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425F94">
        <w:rPr>
          <w:lang w:val="uk-UA"/>
        </w:rPr>
        <w:t>Результати вивчення теми.</w:t>
      </w:r>
    </w:p>
    <w:p w:rsidR="00626C40" w:rsidRPr="00425F94" w:rsidRDefault="00626C40" w:rsidP="00626C40">
      <w:pPr>
        <w:numPr>
          <w:ilvl w:val="0"/>
          <w:numId w:val="28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425F94">
        <w:rPr>
          <w:lang w:val="uk-UA"/>
        </w:rPr>
        <w:t>Наочні  посібники та дидактичний матеріал.</w:t>
      </w:r>
    </w:p>
    <w:p w:rsidR="00626C40" w:rsidRPr="00425F94" w:rsidRDefault="00626C40" w:rsidP="00626C40">
      <w:pPr>
        <w:numPr>
          <w:ilvl w:val="0"/>
          <w:numId w:val="28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425F94">
        <w:rPr>
          <w:lang w:val="uk-UA"/>
        </w:rPr>
        <w:t>Порядок вивчення теми.</w:t>
      </w:r>
    </w:p>
    <w:p w:rsidR="00626C40" w:rsidRPr="00425F94" w:rsidRDefault="00626C40" w:rsidP="00626C40">
      <w:pPr>
        <w:numPr>
          <w:ilvl w:val="0"/>
          <w:numId w:val="28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425F94">
        <w:rPr>
          <w:lang w:val="uk-UA"/>
        </w:rPr>
        <w:t>Додавання та віднімання двоцифрових чисел без переходу через розряд:</w:t>
      </w:r>
    </w:p>
    <w:p w:rsidR="00626C40" w:rsidRPr="00425F94" w:rsidRDefault="00626C40" w:rsidP="00626C40">
      <w:pPr>
        <w:numPr>
          <w:ilvl w:val="1"/>
          <w:numId w:val="28"/>
        </w:numPr>
        <w:tabs>
          <w:tab w:val="num" w:pos="360"/>
          <w:tab w:val="num" w:pos="720"/>
        </w:tabs>
        <w:suppressAutoHyphens w:val="0"/>
        <w:spacing w:line="240" w:lineRule="exact"/>
        <w:ind w:left="0" w:right="-6" w:firstLine="540"/>
        <w:jc w:val="both"/>
        <w:rPr>
          <w:lang w:val="uk-UA"/>
        </w:rPr>
      </w:pPr>
      <w:r w:rsidRPr="00425F94">
        <w:rPr>
          <w:lang w:val="uk-UA"/>
        </w:rPr>
        <w:t>порозрядне додавання та віднімання;</w:t>
      </w:r>
    </w:p>
    <w:p w:rsidR="00626C40" w:rsidRPr="00425F94" w:rsidRDefault="00626C40" w:rsidP="00626C40">
      <w:pPr>
        <w:numPr>
          <w:ilvl w:val="1"/>
          <w:numId w:val="28"/>
        </w:numPr>
        <w:tabs>
          <w:tab w:val="num" w:pos="360"/>
          <w:tab w:val="num" w:pos="720"/>
        </w:tabs>
        <w:suppressAutoHyphens w:val="0"/>
        <w:spacing w:line="240" w:lineRule="exact"/>
        <w:ind w:left="0" w:right="-6" w:firstLine="540"/>
        <w:jc w:val="both"/>
        <w:rPr>
          <w:lang w:val="uk-UA"/>
        </w:rPr>
      </w:pPr>
      <w:r w:rsidRPr="00425F94">
        <w:rPr>
          <w:lang w:val="uk-UA"/>
        </w:rPr>
        <w:t>додавання і віднімання по частинах ( на підставі правила додавання суми до числа та віднімання суми від числа);</w:t>
      </w:r>
    </w:p>
    <w:p w:rsidR="00626C40" w:rsidRPr="00425F94" w:rsidRDefault="00626C40" w:rsidP="00626C40">
      <w:pPr>
        <w:numPr>
          <w:ilvl w:val="0"/>
          <w:numId w:val="28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425F94">
        <w:rPr>
          <w:lang w:val="uk-UA"/>
        </w:rPr>
        <w:t>Додавання та віднімання чисел в межах 20 з переходом через розряд:</w:t>
      </w:r>
    </w:p>
    <w:p w:rsidR="00626C40" w:rsidRPr="00425F94" w:rsidRDefault="00626C40" w:rsidP="00626C40">
      <w:pPr>
        <w:numPr>
          <w:ilvl w:val="1"/>
          <w:numId w:val="28"/>
        </w:numPr>
        <w:tabs>
          <w:tab w:val="num" w:pos="360"/>
          <w:tab w:val="num" w:pos="720"/>
        </w:tabs>
        <w:suppressAutoHyphens w:val="0"/>
        <w:spacing w:line="240" w:lineRule="exact"/>
        <w:ind w:left="0" w:right="-6" w:firstLine="540"/>
        <w:jc w:val="both"/>
        <w:rPr>
          <w:lang w:val="uk-UA"/>
        </w:rPr>
      </w:pPr>
      <w:r w:rsidRPr="00425F94">
        <w:rPr>
          <w:lang w:val="uk-UA"/>
        </w:rPr>
        <w:t>додавання і віднімання по частинах ( на підставі правила додавання суми до числа та віднімання суми від числа);</w:t>
      </w:r>
    </w:p>
    <w:p w:rsidR="00626C40" w:rsidRPr="00425F94" w:rsidRDefault="00626C40" w:rsidP="00626C40">
      <w:pPr>
        <w:numPr>
          <w:ilvl w:val="1"/>
          <w:numId w:val="28"/>
        </w:numPr>
        <w:tabs>
          <w:tab w:val="num" w:pos="360"/>
          <w:tab w:val="num" w:pos="720"/>
        </w:tabs>
        <w:suppressAutoHyphens w:val="0"/>
        <w:spacing w:line="240" w:lineRule="exact"/>
        <w:ind w:left="0" w:right="-6" w:firstLine="540"/>
        <w:jc w:val="both"/>
        <w:rPr>
          <w:lang w:val="uk-UA"/>
        </w:rPr>
      </w:pPr>
      <w:r w:rsidRPr="00425F94">
        <w:rPr>
          <w:lang w:val="uk-UA"/>
        </w:rPr>
        <w:t>додавання на основі переставної властивості дії додавання;</w:t>
      </w:r>
    </w:p>
    <w:p w:rsidR="00626C40" w:rsidRPr="00425F94" w:rsidRDefault="00626C40" w:rsidP="00626C40">
      <w:pPr>
        <w:numPr>
          <w:ilvl w:val="1"/>
          <w:numId w:val="28"/>
        </w:numPr>
        <w:tabs>
          <w:tab w:val="num" w:pos="360"/>
          <w:tab w:val="num" w:pos="720"/>
        </w:tabs>
        <w:suppressAutoHyphens w:val="0"/>
        <w:spacing w:line="240" w:lineRule="exact"/>
        <w:ind w:left="0" w:right="-6" w:firstLine="540"/>
        <w:jc w:val="both"/>
        <w:rPr>
          <w:lang w:val="uk-UA"/>
        </w:rPr>
      </w:pPr>
      <w:r w:rsidRPr="00425F94">
        <w:rPr>
          <w:lang w:val="uk-UA"/>
        </w:rPr>
        <w:t>віднімання на підставі взаємозв’язку дій додавання і віднімання;</w:t>
      </w:r>
    </w:p>
    <w:p w:rsidR="00626C40" w:rsidRPr="00425F94" w:rsidRDefault="00626C40" w:rsidP="00626C40">
      <w:pPr>
        <w:numPr>
          <w:ilvl w:val="1"/>
          <w:numId w:val="28"/>
        </w:numPr>
        <w:tabs>
          <w:tab w:val="num" w:pos="360"/>
          <w:tab w:val="num" w:pos="720"/>
        </w:tabs>
        <w:suppressAutoHyphens w:val="0"/>
        <w:spacing w:line="240" w:lineRule="exact"/>
        <w:ind w:left="0" w:right="-6" w:firstLine="540"/>
        <w:jc w:val="both"/>
        <w:rPr>
          <w:lang w:val="uk-UA"/>
        </w:rPr>
      </w:pPr>
      <w:r w:rsidRPr="00425F94">
        <w:rPr>
          <w:lang w:val="uk-UA"/>
        </w:rPr>
        <w:t>віднімання на основі правила віднімання числа від суми;</w:t>
      </w:r>
    </w:p>
    <w:p w:rsidR="00626C40" w:rsidRPr="00425F94" w:rsidRDefault="00626C40" w:rsidP="00626C40">
      <w:pPr>
        <w:numPr>
          <w:ilvl w:val="1"/>
          <w:numId w:val="28"/>
        </w:numPr>
        <w:tabs>
          <w:tab w:val="num" w:pos="360"/>
          <w:tab w:val="num" w:pos="720"/>
        </w:tabs>
        <w:suppressAutoHyphens w:val="0"/>
        <w:spacing w:line="240" w:lineRule="exact"/>
        <w:ind w:left="0" w:right="-6" w:firstLine="540"/>
        <w:jc w:val="both"/>
        <w:rPr>
          <w:lang w:val="uk-UA"/>
        </w:rPr>
      </w:pPr>
      <w:r w:rsidRPr="00425F94">
        <w:rPr>
          <w:lang w:val="uk-UA"/>
        </w:rPr>
        <w:t>спосіб округлення.</w:t>
      </w:r>
    </w:p>
    <w:p w:rsidR="00626C40" w:rsidRPr="00425F94" w:rsidRDefault="00626C40" w:rsidP="00626C40">
      <w:pPr>
        <w:numPr>
          <w:ilvl w:val="0"/>
          <w:numId w:val="28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425F94">
        <w:rPr>
          <w:lang w:val="uk-UA"/>
        </w:rPr>
        <w:t>Додавання та віднімання двоцифрових чисел з переходом через розряд:</w:t>
      </w:r>
    </w:p>
    <w:p w:rsidR="00626C40" w:rsidRPr="00425F94" w:rsidRDefault="00626C40" w:rsidP="00626C40">
      <w:pPr>
        <w:spacing w:line="240" w:lineRule="exact"/>
        <w:ind w:right="-6"/>
        <w:jc w:val="both"/>
        <w:rPr>
          <w:lang w:val="uk-UA"/>
        </w:rPr>
      </w:pPr>
      <w:r w:rsidRPr="00425F94">
        <w:rPr>
          <w:lang w:val="uk-UA"/>
        </w:rPr>
        <w:t>- Усні прийоми обчислення:</w:t>
      </w:r>
    </w:p>
    <w:p w:rsidR="00626C40" w:rsidRPr="00425F94" w:rsidRDefault="00626C40" w:rsidP="00626C40">
      <w:pPr>
        <w:numPr>
          <w:ilvl w:val="1"/>
          <w:numId w:val="28"/>
        </w:numPr>
        <w:tabs>
          <w:tab w:val="num" w:pos="18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425F94">
        <w:rPr>
          <w:lang w:val="uk-UA"/>
        </w:rPr>
        <w:t>додавання та віднімання по частинах (на підставі правила додавання суми до числа або віднімання суми від числа);</w:t>
      </w:r>
    </w:p>
    <w:p w:rsidR="00626C40" w:rsidRPr="00425F94" w:rsidRDefault="00626C40" w:rsidP="00626C40">
      <w:pPr>
        <w:numPr>
          <w:ilvl w:val="1"/>
          <w:numId w:val="28"/>
        </w:numPr>
        <w:tabs>
          <w:tab w:val="num" w:pos="18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425F94">
        <w:rPr>
          <w:lang w:val="uk-UA"/>
        </w:rPr>
        <w:t>додавання на підставі правила додавання числа до суми; віднімання на підставі правила віднімання числа від суми;</w:t>
      </w:r>
    </w:p>
    <w:p w:rsidR="00626C40" w:rsidRPr="00425F94" w:rsidRDefault="00626C40" w:rsidP="00626C40">
      <w:pPr>
        <w:numPr>
          <w:ilvl w:val="1"/>
          <w:numId w:val="28"/>
        </w:numPr>
        <w:tabs>
          <w:tab w:val="num" w:pos="18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425F94">
        <w:rPr>
          <w:lang w:val="uk-UA"/>
        </w:rPr>
        <w:t>порозрядне додавання та віднімання;</w:t>
      </w:r>
    </w:p>
    <w:p w:rsidR="00626C40" w:rsidRPr="00425F94" w:rsidRDefault="00626C40" w:rsidP="00626C40">
      <w:pPr>
        <w:numPr>
          <w:ilvl w:val="1"/>
          <w:numId w:val="28"/>
        </w:numPr>
        <w:tabs>
          <w:tab w:val="num" w:pos="18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425F94">
        <w:rPr>
          <w:lang w:val="uk-UA"/>
        </w:rPr>
        <w:t>спосіб округлення.</w:t>
      </w:r>
    </w:p>
    <w:p w:rsidR="00626C40" w:rsidRDefault="00626C40" w:rsidP="00626C40">
      <w:pPr>
        <w:pStyle w:val="a8"/>
        <w:spacing w:line="240" w:lineRule="exact"/>
        <w:ind w:right="-512" w:firstLine="567"/>
        <w:jc w:val="both"/>
        <w:rPr>
          <w:lang w:val="uk-UA"/>
        </w:rPr>
      </w:pPr>
    </w:p>
    <w:p w:rsidR="00626C40" w:rsidRPr="0080099D" w:rsidRDefault="00626C40" w:rsidP="00626C40">
      <w:pPr>
        <w:pStyle w:val="a8"/>
        <w:spacing w:line="240" w:lineRule="exact"/>
        <w:ind w:right="-512" w:firstLine="567"/>
        <w:jc w:val="both"/>
        <w:rPr>
          <w:b/>
          <w:lang w:val="uk-UA"/>
        </w:rPr>
      </w:pPr>
      <w:r w:rsidRPr="0080099D">
        <w:rPr>
          <w:b/>
          <w:lang w:val="uk-UA"/>
        </w:rPr>
        <w:lastRenderedPageBreak/>
        <w:t>Тема 3.</w:t>
      </w:r>
      <w:r w:rsidRPr="00FD09B9">
        <w:rPr>
          <w:lang w:val="uk-UA"/>
        </w:rPr>
        <w:t xml:space="preserve"> Методика формування обчислювальних навичок табличного множення та ділення.</w:t>
      </w:r>
    </w:p>
    <w:p w:rsidR="00626C40" w:rsidRPr="00425F94" w:rsidRDefault="00626C40" w:rsidP="00626C40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40" w:lineRule="exact"/>
        <w:ind w:left="0" w:right="14" w:firstLine="0"/>
        <w:jc w:val="both"/>
        <w:rPr>
          <w:lang w:val="uk-UA"/>
        </w:rPr>
      </w:pPr>
      <w:r w:rsidRPr="00425F94">
        <w:rPr>
          <w:lang w:val="uk-UA"/>
        </w:rPr>
        <w:t>Результати вивчення теми.</w:t>
      </w:r>
    </w:p>
    <w:p w:rsidR="00626C40" w:rsidRPr="00425F94" w:rsidRDefault="00626C40" w:rsidP="00626C40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40" w:lineRule="exact"/>
        <w:ind w:left="0" w:right="14" w:firstLine="0"/>
        <w:jc w:val="both"/>
        <w:rPr>
          <w:lang w:val="uk-UA"/>
        </w:rPr>
      </w:pPr>
      <w:r w:rsidRPr="00425F94">
        <w:rPr>
          <w:lang w:val="uk-UA"/>
        </w:rPr>
        <w:t>Наочні  посібники та дидактичний матеріал.</w:t>
      </w:r>
    </w:p>
    <w:p w:rsidR="00626C40" w:rsidRPr="00425F94" w:rsidRDefault="00626C40" w:rsidP="00626C40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40" w:lineRule="exact"/>
        <w:ind w:left="0" w:right="14" w:firstLine="0"/>
        <w:jc w:val="both"/>
        <w:rPr>
          <w:lang w:val="uk-UA"/>
        </w:rPr>
      </w:pPr>
      <w:r w:rsidRPr="00425F94">
        <w:rPr>
          <w:lang w:val="uk-UA"/>
        </w:rPr>
        <w:t>Порядок вивчення теми.</w:t>
      </w:r>
    </w:p>
    <w:p w:rsidR="00626C40" w:rsidRPr="00425F94" w:rsidRDefault="00626C40" w:rsidP="00626C40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40" w:lineRule="exact"/>
        <w:ind w:left="0" w:right="14" w:firstLine="0"/>
        <w:jc w:val="both"/>
        <w:rPr>
          <w:lang w:val="uk-UA"/>
        </w:rPr>
      </w:pPr>
      <w:r w:rsidRPr="00425F94">
        <w:rPr>
          <w:lang w:val="uk-UA"/>
        </w:rPr>
        <w:t>Формування поняття про конкретний зміст арифметичних дій множення та ділення.</w:t>
      </w:r>
    </w:p>
    <w:p w:rsidR="00626C40" w:rsidRPr="00425F94" w:rsidRDefault="00626C40" w:rsidP="00626C40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40" w:lineRule="exact"/>
        <w:ind w:left="0" w:right="14" w:firstLine="0"/>
        <w:jc w:val="both"/>
        <w:rPr>
          <w:lang w:val="uk-UA"/>
        </w:rPr>
      </w:pPr>
      <w:r w:rsidRPr="00425F94">
        <w:rPr>
          <w:lang w:val="uk-UA"/>
        </w:rPr>
        <w:t>Назви компонентів та результатів дій множення та ділення.</w:t>
      </w:r>
    </w:p>
    <w:p w:rsidR="00626C40" w:rsidRPr="00425F94" w:rsidRDefault="00626C40" w:rsidP="00626C40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40" w:lineRule="exact"/>
        <w:ind w:left="0" w:right="14" w:firstLine="0"/>
        <w:jc w:val="both"/>
        <w:rPr>
          <w:lang w:val="uk-UA"/>
        </w:rPr>
      </w:pPr>
      <w:r w:rsidRPr="00425F94">
        <w:rPr>
          <w:lang w:val="uk-UA"/>
        </w:rPr>
        <w:t>Переставний закон множення.</w:t>
      </w:r>
    </w:p>
    <w:p w:rsidR="00626C40" w:rsidRPr="00425F94" w:rsidRDefault="00626C40" w:rsidP="00626C40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40" w:lineRule="exact"/>
        <w:ind w:left="0" w:right="14" w:firstLine="0"/>
        <w:jc w:val="both"/>
        <w:rPr>
          <w:lang w:val="uk-UA"/>
        </w:rPr>
      </w:pPr>
      <w:r w:rsidRPr="00425F94">
        <w:rPr>
          <w:lang w:val="uk-UA"/>
        </w:rPr>
        <w:t>Взаємозв’язок арифметичних дій множення та ділення.</w:t>
      </w:r>
    </w:p>
    <w:p w:rsidR="00626C40" w:rsidRPr="00425F94" w:rsidRDefault="00626C40" w:rsidP="00626C40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40" w:lineRule="exact"/>
        <w:ind w:left="0" w:right="14" w:firstLine="0"/>
        <w:jc w:val="both"/>
        <w:rPr>
          <w:lang w:val="uk-UA"/>
        </w:rPr>
      </w:pPr>
      <w:r w:rsidRPr="00425F94">
        <w:rPr>
          <w:lang w:val="uk-UA"/>
        </w:rPr>
        <w:t>Множення та ділення з 0 та 1.</w:t>
      </w:r>
    </w:p>
    <w:p w:rsidR="00626C40" w:rsidRPr="00425F94" w:rsidRDefault="00626C40" w:rsidP="00626C40">
      <w:pPr>
        <w:numPr>
          <w:ilvl w:val="0"/>
          <w:numId w:val="29"/>
        </w:numPr>
        <w:tabs>
          <w:tab w:val="clear" w:pos="720"/>
          <w:tab w:val="num" w:pos="360"/>
        </w:tabs>
        <w:suppressAutoHyphens w:val="0"/>
        <w:spacing w:line="240" w:lineRule="exact"/>
        <w:ind w:left="0" w:right="14" w:firstLine="0"/>
        <w:jc w:val="both"/>
        <w:rPr>
          <w:lang w:val="uk-UA"/>
        </w:rPr>
      </w:pPr>
      <w:r w:rsidRPr="00425F94">
        <w:rPr>
          <w:lang w:val="uk-UA"/>
        </w:rPr>
        <w:t>Методика складання таблиць множення та ділення.</w:t>
      </w:r>
    </w:p>
    <w:p w:rsidR="00626C40" w:rsidRDefault="00626C40" w:rsidP="00626C40">
      <w:pPr>
        <w:pStyle w:val="af6"/>
        <w:spacing w:before="0" w:beforeAutospacing="0" w:after="0" w:afterAutospacing="0"/>
        <w:ind w:firstLine="567"/>
        <w:jc w:val="both"/>
        <w:rPr>
          <w:lang w:val="uk-UA"/>
        </w:rPr>
      </w:pPr>
      <w:r w:rsidRPr="00425F94">
        <w:rPr>
          <w:lang w:val="uk-UA"/>
        </w:rPr>
        <w:t>Система завдань із запам’ятовування табличних результатів.</w:t>
      </w:r>
    </w:p>
    <w:p w:rsidR="00626C40" w:rsidRDefault="00626C40" w:rsidP="00626C40">
      <w:pPr>
        <w:pStyle w:val="af6"/>
        <w:spacing w:before="0" w:beforeAutospacing="0" w:after="0" w:afterAutospacing="0"/>
        <w:ind w:firstLine="567"/>
        <w:jc w:val="both"/>
        <w:rPr>
          <w:sz w:val="28"/>
          <w:szCs w:val="28"/>
          <w:lang w:val="uk-UA" w:eastAsia="ar-SA"/>
        </w:rPr>
      </w:pPr>
    </w:p>
    <w:p w:rsidR="00626C40" w:rsidRDefault="00626C40" w:rsidP="00626C40">
      <w:pPr>
        <w:pStyle w:val="a8"/>
        <w:spacing w:line="240" w:lineRule="exact"/>
        <w:ind w:right="-512" w:firstLine="567"/>
        <w:jc w:val="both"/>
        <w:rPr>
          <w:b/>
          <w:bCs/>
          <w:lang w:val="uk-UA"/>
        </w:rPr>
      </w:pPr>
      <w:r w:rsidRPr="0080099D">
        <w:rPr>
          <w:b/>
          <w:lang w:val="uk-UA"/>
        </w:rPr>
        <w:t>Змістовий модуль 4</w:t>
      </w:r>
      <w:r w:rsidRPr="0080099D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. </w:t>
      </w:r>
      <w:r w:rsidRPr="00FD09B9">
        <w:rPr>
          <w:b/>
          <w:bCs/>
          <w:lang w:val="uk-UA"/>
        </w:rPr>
        <w:t>Методика навчання розв’язування задач 1 – 2-му класі</w:t>
      </w:r>
    </w:p>
    <w:p w:rsidR="00626C40" w:rsidRDefault="00626C40" w:rsidP="00626C40">
      <w:pPr>
        <w:pStyle w:val="a8"/>
        <w:spacing w:line="240" w:lineRule="exact"/>
        <w:ind w:right="-512" w:firstLine="567"/>
        <w:jc w:val="both"/>
        <w:rPr>
          <w:lang w:val="uk-UA"/>
        </w:rPr>
      </w:pPr>
      <w:r w:rsidRPr="0080099D">
        <w:rPr>
          <w:b/>
          <w:lang w:val="uk-UA"/>
        </w:rPr>
        <w:t>Тема 1.</w:t>
      </w:r>
      <w:r w:rsidRPr="00FD09B9">
        <w:rPr>
          <w:lang w:val="uk-UA"/>
        </w:rPr>
        <w:t xml:space="preserve"> Загальні питання методики навчання розв’язування задач в початковій школі.</w:t>
      </w:r>
    </w:p>
    <w:p w:rsidR="00626C40" w:rsidRPr="005D6F6C" w:rsidRDefault="00626C40" w:rsidP="00626C40">
      <w:pPr>
        <w:numPr>
          <w:ilvl w:val="0"/>
          <w:numId w:val="30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 xml:space="preserve">Поняття </w:t>
      </w:r>
      <w:proofErr w:type="spellStart"/>
      <w:r w:rsidRPr="005D6F6C">
        <w:rPr>
          <w:lang w:val="uk-UA"/>
        </w:rPr>
        <w:t>„сюжетна”</w:t>
      </w:r>
      <w:proofErr w:type="spellEnd"/>
      <w:r w:rsidRPr="005D6F6C">
        <w:rPr>
          <w:lang w:val="uk-UA"/>
        </w:rPr>
        <w:t xml:space="preserve"> задача. Цілі та функції розв’язування сюжетних задач в початковій школі.</w:t>
      </w:r>
    </w:p>
    <w:p w:rsidR="00626C40" w:rsidRPr="005D6F6C" w:rsidRDefault="00626C40" w:rsidP="00626C40">
      <w:pPr>
        <w:numPr>
          <w:ilvl w:val="0"/>
          <w:numId w:val="30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Структура сюжетної задачі.</w:t>
      </w:r>
    </w:p>
    <w:p w:rsidR="00626C40" w:rsidRPr="005D6F6C" w:rsidRDefault="00626C40" w:rsidP="00626C40">
      <w:pPr>
        <w:numPr>
          <w:ilvl w:val="0"/>
          <w:numId w:val="30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Класифікація сюжетних задач початкового курсу математики.</w:t>
      </w:r>
    </w:p>
    <w:p w:rsidR="00626C40" w:rsidRPr="005D6F6C" w:rsidRDefault="00626C40" w:rsidP="00626C40">
      <w:pPr>
        <w:numPr>
          <w:ilvl w:val="0"/>
          <w:numId w:val="30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Процес розв’язування задач.</w:t>
      </w:r>
    </w:p>
    <w:p w:rsidR="00626C40" w:rsidRPr="005D6F6C" w:rsidRDefault="00626C40" w:rsidP="00626C40">
      <w:pPr>
        <w:numPr>
          <w:ilvl w:val="0"/>
          <w:numId w:val="30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Вміння розв’язувати задачі. Рівні сформованості умінь розв’язування задач.</w:t>
      </w:r>
    </w:p>
    <w:p w:rsidR="00626C40" w:rsidRPr="005D6F6C" w:rsidRDefault="00626C40" w:rsidP="00626C40">
      <w:pPr>
        <w:numPr>
          <w:ilvl w:val="0"/>
          <w:numId w:val="30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 xml:space="preserve"> Структура методичної системи навчання молодших школярів розв’язування задач.</w:t>
      </w:r>
    </w:p>
    <w:p w:rsidR="00626C40" w:rsidRPr="005D6F6C" w:rsidRDefault="00626C40" w:rsidP="00626C40">
      <w:pPr>
        <w:numPr>
          <w:ilvl w:val="0"/>
          <w:numId w:val="30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Ступені у навчанні розв’язуванню задач.</w:t>
      </w:r>
    </w:p>
    <w:p w:rsidR="00626C40" w:rsidRPr="005D6F6C" w:rsidRDefault="00626C40" w:rsidP="00626C40">
      <w:pPr>
        <w:numPr>
          <w:ilvl w:val="0"/>
          <w:numId w:val="30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 xml:space="preserve"> Методи розв’язування задач.</w:t>
      </w:r>
    </w:p>
    <w:p w:rsidR="00626C40" w:rsidRPr="005D6F6C" w:rsidRDefault="00626C40" w:rsidP="00626C40">
      <w:pPr>
        <w:numPr>
          <w:ilvl w:val="0"/>
          <w:numId w:val="30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Етапи в роботі над задачею.</w:t>
      </w:r>
    </w:p>
    <w:p w:rsidR="00626C40" w:rsidRPr="005D6F6C" w:rsidRDefault="00626C40" w:rsidP="00626C40">
      <w:pPr>
        <w:numPr>
          <w:ilvl w:val="0"/>
          <w:numId w:val="30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Види роботи над задачами.</w:t>
      </w:r>
    </w:p>
    <w:p w:rsidR="00626C40" w:rsidRDefault="00626C40" w:rsidP="00626C40">
      <w:pPr>
        <w:pStyle w:val="a8"/>
        <w:spacing w:line="240" w:lineRule="exact"/>
        <w:ind w:right="-512" w:firstLine="567"/>
        <w:jc w:val="both"/>
        <w:rPr>
          <w:lang w:val="uk-UA"/>
        </w:rPr>
      </w:pPr>
    </w:p>
    <w:p w:rsidR="00626C40" w:rsidRDefault="00626C40" w:rsidP="00626C40">
      <w:pPr>
        <w:pStyle w:val="a8"/>
        <w:spacing w:line="240" w:lineRule="exact"/>
        <w:ind w:right="-512" w:firstLine="567"/>
        <w:jc w:val="both"/>
        <w:rPr>
          <w:lang w:val="uk-UA"/>
        </w:rPr>
      </w:pPr>
      <w:r w:rsidRPr="0080099D">
        <w:rPr>
          <w:b/>
          <w:lang w:val="uk-UA"/>
        </w:rPr>
        <w:t>Тема 2.</w:t>
      </w:r>
      <w:r w:rsidRPr="00FD09B9">
        <w:rPr>
          <w:lang w:val="uk-UA"/>
        </w:rPr>
        <w:t xml:space="preserve"> Методика формування вмінь розв’язування простих задач в 1-му класі.</w:t>
      </w:r>
    </w:p>
    <w:p w:rsidR="00626C40" w:rsidRPr="005D6F6C" w:rsidRDefault="00626C40" w:rsidP="00626C40">
      <w:pPr>
        <w:numPr>
          <w:ilvl w:val="0"/>
          <w:numId w:val="31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Зміст і методика підготовчого етапу до введення поняття про задачу.</w:t>
      </w:r>
    </w:p>
    <w:p w:rsidR="00626C40" w:rsidRPr="005D6F6C" w:rsidRDefault="00626C40" w:rsidP="00626C40">
      <w:pPr>
        <w:numPr>
          <w:ilvl w:val="0"/>
          <w:numId w:val="31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 xml:space="preserve">Методика ознайомлення першокласників з поняттям </w:t>
      </w:r>
      <w:proofErr w:type="spellStart"/>
      <w:r w:rsidRPr="005D6F6C">
        <w:rPr>
          <w:lang w:val="uk-UA"/>
        </w:rPr>
        <w:t>„задача”</w:t>
      </w:r>
      <w:proofErr w:type="spellEnd"/>
      <w:r w:rsidRPr="005D6F6C">
        <w:rPr>
          <w:lang w:val="uk-UA"/>
        </w:rPr>
        <w:t>.</w:t>
      </w:r>
    </w:p>
    <w:p w:rsidR="00626C40" w:rsidRPr="005D6F6C" w:rsidRDefault="00626C40" w:rsidP="00626C40">
      <w:pPr>
        <w:numPr>
          <w:ilvl w:val="0"/>
          <w:numId w:val="31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Методика формування поняття про задачу та процес її розв’язування.</w:t>
      </w:r>
    </w:p>
    <w:p w:rsidR="00626C40" w:rsidRPr="005D6F6C" w:rsidRDefault="00626C40" w:rsidP="00626C40">
      <w:pPr>
        <w:numPr>
          <w:ilvl w:val="0"/>
          <w:numId w:val="31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Види простих задач 1-го класу та методика роботи над ними:</w:t>
      </w:r>
    </w:p>
    <w:p w:rsidR="00626C40" w:rsidRPr="005D6F6C" w:rsidRDefault="00626C40" w:rsidP="00626C40">
      <w:pPr>
        <w:numPr>
          <w:ilvl w:val="1"/>
          <w:numId w:val="31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на знаходження суми і різниці;</w:t>
      </w:r>
    </w:p>
    <w:p w:rsidR="00626C40" w:rsidRPr="005D6F6C" w:rsidRDefault="00626C40" w:rsidP="00626C40">
      <w:pPr>
        <w:numPr>
          <w:ilvl w:val="1"/>
          <w:numId w:val="31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на знаходження невідомого доданка;</w:t>
      </w:r>
    </w:p>
    <w:p w:rsidR="00626C40" w:rsidRPr="005D6F6C" w:rsidRDefault="00626C40" w:rsidP="00626C40">
      <w:pPr>
        <w:numPr>
          <w:ilvl w:val="1"/>
          <w:numId w:val="31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на збільшення або зменшення числа на кілька одиниць;</w:t>
      </w:r>
    </w:p>
    <w:p w:rsidR="00626C40" w:rsidRPr="005D6F6C" w:rsidRDefault="00626C40" w:rsidP="00626C40">
      <w:pPr>
        <w:numPr>
          <w:ilvl w:val="1"/>
          <w:numId w:val="31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на різницеве порівняння;</w:t>
      </w:r>
    </w:p>
    <w:p w:rsidR="00626C40" w:rsidRPr="005D6F6C" w:rsidRDefault="00626C40" w:rsidP="00626C40">
      <w:pPr>
        <w:numPr>
          <w:ilvl w:val="1"/>
          <w:numId w:val="31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на знаходження невідомого зменшуваного;</w:t>
      </w:r>
    </w:p>
    <w:p w:rsidR="00626C40" w:rsidRPr="005D6F6C" w:rsidRDefault="00626C40" w:rsidP="00626C40">
      <w:pPr>
        <w:numPr>
          <w:ilvl w:val="1"/>
          <w:numId w:val="31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на знаходження невідомого від’ємника.</w:t>
      </w:r>
    </w:p>
    <w:p w:rsidR="00626C40" w:rsidRPr="005D6F6C" w:rsidRDefault="00626C40" w:rsidP="00626C40">
      <w:pPr>
        <w:numPr>
          <w:ilvl w:val="0"/>
          <w:numId w:val="31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Навчання складання короткого запису задачі.</w:t>
      </w:r>
    </w:p>
    <w:p w:rsidR="00626C40" w:rsidRPr="005D6F6C" w:rsidRDefault="00626C40" w:rsidP="00626C40">
      <w:pPr>
        <w:numPr>
          <w:ilvl w:val="0"/>
          <w:numId w:val="31"/>
        </w:numPr>
        <w:tabs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Поняття про обернену задачу.</w:t>
      </w:r>
    </w:p>
    <w:p w:rsidR="00626C40" w:rsidRDefault="00626C40" w:rsidP="00626C40">
      <w:pPr>
        <w:pStyle w:val="a8"/>
        <w:spacing w:line="240" w:lineRule="exact"/>
        <w:ind w:right="-512" w:firstLine="567"/>
        <w:jc w:val="both"/>
        <w:rPr>
          <w:lang w:val="uk-UA"/>
        </w:rPr>
      </w:pPr>
    </w:p>
    <w:p w:rsidR="00626C40" w:rsidRDefault="00626C40" w:rsidP="00626C40">
      <w:pPr>
        <w:pStyle w:val="a8"/>
        <w:spacing w:line="240" w:lineRule="exact"/>
        <w:ind w:right="-512" w:firstLine="567"/>
        <w:jc w:val="both"/>
        <w:rPr>
          <w:lang w:val="uk-UA"/>
        </w:rPr>
      </w:pPr>
      <w:r w:rsidRPr="0080099D">
        <w:rPr>
          <w:b/>
          <w:lang w:val="uk-UA"/>
        </w:rPr>
        <w:t>Тема 3.</w:t>
      </w:r>
      <w:r w:rsidRPr="00FD09B9">
        <w:rPr>
          <w:lang w:val="uk-UA"/>
        </w:rPr>
        <w:t xml:space="preserve"> Методика формування вмінь розв’язування простих задач в 2-му класі.</w:t>
      </w:r>
    </w:p>
    <w:p w:rsidR="00626C40" w:rsidRPr="005D6F6C" w:rsidRDefault="00626C40" w:rsidP="00626C40">
      <w:pPr>
        <w:numPr>
          <w:ilvl w:val="0"/>
          <w:numId w:val="32"/>
        </w:numPr>
        <w:tabs>
          <w:tab w:val="clear" w:pos="720"/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Види простих задач 2-го класу.</w:t>
      </w:r>
    </w:p>
    <w:p w:rsidR="00626C40" w:rsidRPr="005D6F6C" w:rsidRDefault="00626C40" w:rsidP="00626C40">
      <w:pPr>
        <w:numPr>
          <w:ilvl w:val="0"/>
          <w:numId w:val="32"/>
        </w:numPr>
        <w:tabs>
          <w:tab w:val="clear" w:pos="720"/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Методика роботи над простими задачами в 2-му класі.</w:t>
      </w:r>
    </w:p>
    <w:p w:rsidR="00626C40" w:rsidRPr="005D6F6C" w:rsidRDefault="00626C40" w:rsidP="00626C40">
      <w:pPr>
        <w:numPr>
          <w:ilvl w:val="0"/>
          <w:numId w:val="32"/>
        </w:numPr>
        <w:tabs>
          <w:tab w:val="clear" w:pos="720"/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Задачі на знаходження суми трьох доданків.</w:t>
      </w:r>
    </w:p>
    <w:p w:rsidR="00626C40" w:rsidRPr="005D6F6C" w:rsidRDefault="00626C40" w:rsidP="00626C40">
      <w:pPr>
        <w:numPr>
          <w:ilvl w:val="0"/>
          <w:numId w:val="32"/>
        </w:numPr>
        <w:tabs>
          <w:tab w:val="clear" w:pos="720"/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Задачі на знаходження третього числа по сумі двох даних чисел.</w:t>
      </w:r>
    </w:p>
    <w:p w:rsidR="00626C40" w:rsidRPr="005D6F6C" w:rsidRDefault="00626C40" w:rsidP="00626C40">
      <w:pPr>
        <w:numPr>
          <w:ilvl w:val="0"/>
          <w:numId w:val="32"/>
        </w:numPr>
        <w:tabs>
          <w:tab w:val="clear" w:pos="720"/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Задачі на конкретний зміст дії множення.</w:t>
      </w:r>
    </w:p>
    <w:p w:rsidR="00626C40" w:rsidRPr="005D6F6C" w:rsidRDefault="00626C40" w:rsidP="00626C40">
      <w:pPr>
        <w:numPr>
          <w:ilvl w:val="0"/>
          <w:numId w:val="32"/>
        </w:numPr>
        <w:tabs>
          <w:tab w:val="clear" w:pos="720"/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Задачі на конкретний зміст дії ділення.</w:t>
      </w:r>
    </w:p>
    <w:p w:rsidR="00626C40" w:rsidRPr="005D6F6C" w:rsidRDefault="00626C40" w:rsidP="00626C40">
      <w:pPr>
        <w:numPr>
          <w:ilvl w:val="0"/>
          <w:numId w:val="32"/>
        </w:numPr>
        <w:tabs>
          <w:tab w:val="clear" w:pos="720"/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Задачі на кратне порівняння.</w:t>
      </w:r>
    </w:p>
    <w:p w:rsidR="00626C40" w:rsidRDefault="00626C40" w:rsidP="00626C40">
      <w:pPr>
        <w:pStyle w:val="a8"/>
        <w:spacing w:line="240" w:lineRule="exact"/>
        <w:ind w:right="-512" w:firstLine="567"/>
        <w:jc w:val="both"/>
        <w:rPr>
          <w:lang w:val="uk-UA"/>
        </w:rPr>
      </w:pPr>
      <w:r w:rsidRPr="005D6F6C">
        <w:rPr>
          <w:lang w:val="uk-UA"/>
        </w:rPr>
        <w:t>Задачі на збільшення або зменшення числа у кілька разів.</w:t>
      </w:r>
    </w:p>
    <w:p w:rsidR="00626C40" w:rsidRDefault="00626C40" w:rsidP="00626C40">
      <w:pPr>
        <w:pStyle w:val="a8"/>
        <w:spacing w:line="240" w:lineRule="exact"/>
        <w:ind w:right="-512" w:firstLine="567"/>
        <w:jc w:val="both"/>
        <w:rPr>
          <w:lang w:val="uk-UA"/>
        </w:rPr>
      </w:pPr>
    </w:p>
    <w:p w:rsidR="00626C40" w:rsidRPr="00FD09B9" w:rsidRDefault="00626C40" w:rsidP="00626C40">
      <w:pPr>
        <w:spacing w:line="240" w:lineRule="exact"/>
        <w:ind w:firstLine="567"/>
        <w:jc w:val="both"/>
        <w:rPr>
          <w:lang w:val="uk-UA"/>
        </w:rPr>
      </w:pPr>
      <w:r w:rsidRPr="0080099D">
        <w:rPr>
          <w:b/>
          <w:lang w:val="uk-UA"/>
        </w:rPr>
        <w:lastRenderedPageBreak/>
        <w:t>Тема 4.</w:t>
      </w:r>
      <w:r w:rsidRPr="00FD09B9">
        <w:rPr>
          <w:lang w:val="uk-UA"/>
        </w:rPr>
        <w:t xml:space="preserve"> Методика ознайомлення з поняттям </w:t>
      </w:r>
      <w:proofErr w:type="spellStart"/>
      <w:r w:rsidRPr="00FD09B9">
        <w:rPr>
          <w:lang w:val="uk-UA"/>
        </w:rPr>
        <w:t>„складена</w:t>
      </w:r>
      <w:proofErr w:type="spellEnd"/>
      <w:r w:rsidRPr="00FD09B9">
        <w:rPr>
          <w:lang w:val="uk-UA"/>
        </w:rPr>
        <w:t xml:space="preserve"> </w:t>
      </w:r>
      <w:proofErr w:type="spellStart"/>
      <w:r w:rsidRPr="00FD09B9">
        <w:rPr>
          <w:lang w:val="uk-UA"/>
        </w:rPr>
        <w:t>задача”</w:t>
      </w:r>
      <w:proofErr w:type="spellEnd"/>
      <w:r w:rsidRPr="00FD09B9">
        <w:rPr>
          <w:lang w:val="uk-UA"/>
        </w:rPr>
        <w:t>.</w:t>
      </w:r>
    </w:p>
    <w:p w:rsidR="00626C40" w:rsidRDefault="00626C40" w:rsidP="00626C40">
      <w:pPr>
        <w:pStyle w:val="a8"/>
        <w:spacing w:line="240" w:lineRule="exact"/>
        <w:ind w:right="-512" w:firstLine="567"/>
        <w:jc w:val="both"/>
        <w:rPr>
          <w:lang w:val="uk-UA"/>
        </w:rPr>
      </w:pPr>
      <w:r w:rsidRPr="00FD09B9">
        <w:rPr>
          <w:lang w:val="uk-UA"/>
        </w:rPr>
        <w:t>Методика формування вмінь розв’язування складених задач в 2-му класі.</w:t>
      </w:r>
    </w:p>
    <w:p w:rsidR="00626C40" w:rsidRPr="005D6F6C" w:rsidRDefault="00626C40" w:rsidP="00626C40">
      <w:pPr>
        <w:numPr>
          <w:ilvl w:val="0"/>
          <w:numId w:val="33"/>
        </w:numPr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Зміст і методика підготовчої роботи до введення задач на дві дії:</w:t>
      </w:r>
    </w:p>
    <w:p w:rsidR="00626C40" w:rsidRPr="005D6F6C" w:rsidRDefault="00626C40" w:rsidP="00626C40">
      <w:pPr>
        <w:numPr>
          <w:ilvl w:val="1"/>
          <w:numId w:val="33"/>
        </w:numPr>
        <w:tabs>
          <w:tab w:val="num" w:pos="360"/>
        </w:tabs>
        <w:suppressAutoHyphens w:val="0"/>
        <w:spacing w:line="240" w:lineRule="exact"/>
        <w:ind w:left="360" w:right="-6" w:firstLine="0"/>
        <w:jc w:val="both"/>
        <w:rPr>
          <w:lang w:val="uk-UA"/>
        </w:rPr>
      </w:pPr>
      <w:r w:rsidRPr="005D6F6C">
        <w:rPr>
          <w:lang w:val="uk-UA"/>
        </w:rPr>
        <w:t>Постановка запитання до даної умови;</w:t>
      </w:r>
    </w:p>
    <w:p w:rsidR="00626C40" w:rsidRPr="005D6F6C" w:rsidRDefault="00626C40" w:rsidP="00626C40">
      <w:pPr>
        <w:numPr>
          <w:ilvl w:val="1"/>
          <w:numId w:val="33"/>
        </w:numPr>
        <w:tabs>
          <w:tab w:val="num" w:pos="360"/>
        </w:tabs>
        <w:suppressAutoHyphens w:val="0"/>
        <w:spacing w:line="240" w:lineRule="exact"/>
        <w:ind w:left="360" w:right="-6" w:firstLine="0"/>
        <w:jc w:val="both"/>
        <w:rPr>
          <w:lang w:val="uk-UA"/>
        </w:rPr>
      </w:pPr>
      <w:r w:rsidRPr="005D6F6C">
        <w:rPr>
          <w:lang w:val="uk-UA"/>
        </w:rPr>
        <w:t>Складання задачі за виразом;</w:t>
      </w:r>
    </w:p>
    <w:p w:rsidR="00626C40" w:rsidRPr="005D6F6C" w:rsidRDefault="00626C40" w:rsidP="00626C40">
      <w:pPr>
        <w:numPr>
          <w:ilvl w:val="1"/>
          <w:numId w:val="33"/>
        </w:numPr>
        <w:tabs>
          <w:tab w:val="num" w:pos="360"/>
        </w:tabs>
        <w:suppressAutoHyphens w:val="0"/>
        <w:spacing w:line="240" w:lineRule="exact"/>
        <w:ind w:left="360" w:right="-6" w:firstLine="0"/>
        <w:jc w:val="both"/>
        <w:rPr>
          <w:lang w:val="uk-UA"/>
        </w:rPr>
      </w:pPr>
      <w:r w:rsidRPr="005D6F6C">
        <w:rPr>
          <w:lang w:val="uk-UA"/>
        </w:rPr>
        <w:t>Розв’язання двох послідовних простих задач;</w:t>
      </w:r>
    </w:p>
    <w:p w:rsidR="00626C40" w:rsidRPr="005D6F6C" w:rsidRDefault="00626C40" w:rsidP="00626C40">
      <w:pPr>
        <w:numPr>
          <w:ilvl w:val="1"/>
          <w:numId w:val="33"/>
        </w:numPr>
        <w:tabs>
          <w:tab w:val="num" w:pos="360"/>
        </w:tabs>
        <w:suppressAutoHyphens w:val="0"/>
        <w:spacing w:line="240" w:lineRule="exact"/>
        <w:ind w:left="360" w:right="-6" w:firstLine="0"/>
        <w:jc w:val="both"/>
        <w:rPr>
          <w:lang w:val="uk-UA"/>
        </w:rPr>
      </w:pPr>
      <w:r w:rsidRPr="005D6F6C">
        <w:rPr>
          <w:lang w:val="uk-UA"/>
        </w:rPr>
        <w:t>Задачі із зайвими числовими даними;</w:t>
      </w:r>
    </w:p>
    <w:p w:rsidR="00626C40" w:rsidRPr="005D6F6C" w:rsidRDefault="00626C40" w:rsidP="00626C40">
      <w:pPr>
        <w:numPr>
          <w:ilvl w:val="1"/>
          <w:numId w:val="33"/>
        </w:numPr>
        <w:tabs>
          <w:tab w:val="num" w:pos="360"/>
        </w:tabs>
        <w:suppressAutoHyphens w:val="0"/>
        <w:spacing w:line="240" w:lineRule="exact"/>
        <w:ind w:left="360" w:right="-6" w:firstLine="0"/>
        <w:jc w:val="both"/>
        <w:rPr>
          <w:lang w:val="uk-UA"/>
        </w:rPr>
      </w:pPr>
      <w:r w:rsidRPr="005D6F6C">
        <w:rPr>
          <w:lang w:val="uk-UA"/>
        </w:rPr>
        <w:t>Задачі з числовими даними, яких бракує.</w:t>
      </w:r>
    </w:p>
    <w:p w:rsidR="00626C40" w:rsidRPr="005D6F6C" w:rsidRDefault="00626C40" w:rsidP="00626C40">
      <w:pPr>
        <w:numPr>
          <w:ilvl w:val="1"/>
          <w:numId w:val="33"/>
        </w:numPr>
        <w:tabs>
          <w:tab w:val="num" w:pos="360"/>
        </w:tabs>
        <w:suppressAutoHyphens w:val="0"/>
        <w:spacing w:line="240" w:lineRule="exact"/>
        <w:ind w:left="360" w:right="-6" w:firstLine="0"/>
        <w:jc w:val="both"/>
        <w:rPr>
          <w:lang w:val="uk-UA"/>
        </w:rPr>
      </w:pPr>
      <w:r w:rsidRPr="005D6F6C">
        <w:rPr>
          <w:lang w:val="uk-UA"/>
        </w:rPr>
        <w:t>Задачі з двома запитаннями;</w:t>
      </w:r>
    </w:p>
    <w:p w:rsidR="00626C40" w:rsidRPr="005D6F6C" w:rsidRDefault="00626C40" w:rsidP="00626C40">
      <w:pPr>
        <w:numPr>
          <w:ilvl w:val="0"/>
          <w:numId w:val="33"/>
        </w:numPr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Ознайомлення із поняттям складена задача та процесом її розв’язування.</w:t>
      </w:r>
    </w:p>
    <w:p w:rsidR="00626C40" w:rsidRPr="005D6F6C" w:rsidRDefault="00626C40" w:rsidP="00626C40">
      <w:pPr>
        <w:numPr>
          <w:ilvl w:val="0"/>
          <w:numId w:val="33"/>
        </w:numPr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Формування поняття про складену задачу:</w:t>
      </w:r>
    </w:p>
    <w:p w:rsidR="00626C40" w:rsidRPr="005D6F6C" w:rsidRDefault="00626C40" w:rsidP="00626C40">
      <w:pPr>
        <w:numPr>
          <w:ilvl w:val="1"/>
          <w:numId w:val="33"/>
        </w:numPr>
        <w:tabs>
          <w:tab w:val="num" w:pos="180"/>
        </w:tabs>
        <w:suppressAutoHyphens w:val="0"/>
        <w:spacing w:line="240" w:lineRule="exact"/>
        <w:ind w:left="360" w:right="-6" w:firstLine="0"/>
        <w:jc w:val="both"/>
        <w:rPr>
          <w:lang w:val="uk-UA"/>
        </w:rPr>
      </w:pPr>
      <w:r w:rsidRPr="005D6F6C">
        <w:rPr>
          <w:lang w:val="uk-UA"/>
        </w:rPr>
        <w:t xml:space="preserve">Підведення під поняття </w:t>
      </w:r>
      <w:proofErr w:type="spellStart"/>
      <w:r w:rsidRPr="005D6F6C">
        <w:rPr>
          <w:lang w:val="uk-UA"/>
        </w:rPr>
        <w:t>„складена</w:t>
      </w:r>
      <w:proofErr w:type="spellEnd"/>
      <w:r w:rsidRPr="005D6F6C">
        <w:rPr>
          <w:lang w:val="uk-UA"/>
        </w:rPr>
        <w:t xml:space="preserve"> </w:t>
      </w:r>
      <w:proofErr w:type="spellStart"/>
      <w:r w:rsidRPr="005D6F6C">
        <w:rPr>
          <w:lang w:val="uk-UA"/>
        </w:rPr>
        <w:t>задача”</w:t>
      </w:r>
      <w:proofErr w:type="spellEnd"/>
      <w:r w:rsidRPr="005D6F6C">
        <w:rPr>
          <w:lang w:val="uk-UA"/>
        </w:rPr>
        <w:t>;</w:t>
      </w:r>
    </w:p>
    <w:p w:rsidR="00626C40" w:rsidRPr="005D6F6C" w:rsidRDefault="00626C40" w:rsidP="00626C40">
      <w:pPr>
        <w:numPr>
          <w:ilvl w:val="1"/>
          <w:numId w:val="33"/>
        </w:numPr>
        <w:tabs>
          <w:tab w:val="num" w:pos="180"/>
        </w:tabs>
        <w:suppressAutoHyphens w:val="0"/>
        <w:spacing w:line="240" w:lineRule="exact"/>
        <w:ind w:left="360" w:right="-6" w:firstLine="0"/>
        <w:jc w:val="both"/>
        <w:rPr>
          <w:lang w:val="uk-UA"/>
        </w:rPr>
      </w:pPr>
      <w:r w:rsidRPr="005D6F6C">
        <w:rPr>
          <w:lang w:val="uk-UA"/>
        </w:rPr>
        <w:t>Виведення наслідків з того, що задача складена.</w:t>
      </w:r>
    </w:p>
    <w:p w:rsidR="00626C40" w:rsidRPr="005D6F6C" w:rsidRDefault="00626C40" w:rsidP="00626C40">
      <w:pPr>
        <w:numPr>
          <w:ilvl w:val="0"/>
          <w:numId w:val="33"/>
        </w:numPr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Формування дій та операцій із розв’язування складених задач.</w:t>
      </w:r>
    </w:p>
    <w:p w:rsidR="00626C40" w:rsidRPr="005D6F6C" w:rsidRDefault="00626C40" w:rsidP="00626C40">
      <w:pPr>
        <w:numPr>
          <w:ilvl w:val="0"/>
          <w:numId w:val="33"/>
        </w:numPr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Види складених задач 2-го класу.</w:t>
      </w:r>
    </w:p>
    <w:p w:rsidR="00626C40" w:rsidRPr="005D6F6C" w:rsidRDefault="00626C40" w:rsidP="00626C40">
      <w:pPr>
        <w:numPr>
          <w:ilvl w:val="0"/>
          <w:numId w:val="33"/>
        </w:numPr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Формування вмінь розв’язувати складені задачі в 2-му класі.</w:t>
      </w:r>
    </w:p>
    <w:p w:rsidR="00626C40" w:rsidRPr="005D6F6C" w:rsidRDefault="00626C40" w:rsidP="00626C40">
      <w:pPr>
        <w:numPr>
          <w:ilvl w:val="0"/>
          <w:numId w:val="34"/>
        </w:numPr>
        <w:tabs>
          <w:tab w:val="clear" w:pos="720"/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розв’язування задач двома способами;</w:t>
      </w:r>
    </w:p>
    <w:p w:rsidR="00626C40" w:rsidRPr="005D6F6C" w:rsidRDefault="00626C40" w:rsidP="00626C40">
      <w:pPr>
        <w:numPr>
          <w:ilvl w:val="0"/>
          <w:numId w:val="34"/>
        </w:numPr>
        <w:tabs>
          <w:tab w:val="clear" w:pos="720"/>
          <w:tab w:val="num" w:pos="360"/>
        </w:tabs>
        <w:suppressAutoHyphens w:val="0"/>
        <w:spacing w:line="240" w:lineRule="exact"/>
        <w:ind w:left="0" w:right="-6" w:firstLine="0"/>
        <w:jc w:val="both"/>
        <w:rPr>
          <w:lang w:val="uk-UA"/>
        </w:rPr>
      </w:pPr>
      <w:r w:rsidRPr="005D6F6C">
        <w:rPr>
          <w:lang w:val="uk-UA"/>
        </w:rPr>
        <w:t>навчання запису розв’язання виразом;</w:t>
      </w:r>
    </w:p>
    <w:p w:rsidR="00626C40" w:rsidRDefault="00626C40" w:rsidP="00626C40">
      <w:pPr>
        <w:pStyle w:val="a8"/>
        <w:spacing w:line="240" w:lineRule="exact"/>
        <w:ind w:right="-512" w:firstLine="567"/>
        <w:jc w:val="both"/>
        <w:rPr>
          <w:lang w:val="uk-UA"/>
        </w:rPr>
      </w:pPr>
      <w:r w:rsidRPr="005D6F6C">
        <w:rPr>
          <w:lang w:val="uk-UA"/>
        </w:rPr>
        <w:t>Складання та розв’язування обернених задач.</w:t>
      </w:r>
    </w:p>
    <w:p w:rsidR="00626C40" w:rsidRPr="00690FE8" w:rsidRDefault="00626C40" w:rsidP="00626C40">
      <w:pPr>
        <w:ind w:firstLine="708"/>
        <w:jc w:val="center"/>
        <w:rPr>
          <w:b/>
          <w:bCs/>
          <w:szCs w:val="28"/>
          <w:lang w:val="uk-UA"/>
        </w:rPr>
      </w:pPr>
    </w:p>
    <w:p w:rsidR="00626C40" w:rsidRPr="00690FE8" w:rsidRDefault="00626C40" w:rsidP="00626C40">
      <w:pPr>
        <w:ind w:firstLine="708"/>
        <w:jc w:val="center"/>
        <w:rPr>
          <w:lang w:val="uk-UA"/>
        </w:rPr>
      </w:pPr>
      <w:r w:rsidRPr="00690FE8">
        <w:rPr>
          <w:b/>
          <w:bCs/>
          <w:szCs w:val="28"/>
          <w:lang w:val="uk-UA"/>
        </w:rPr>
        <w:t>4. Структура навчальної дисципліни</w:t>
      </w:r>
    </w:p>
    <w:tbl>
      <w:tblPr>
        <w:tblW w:w="0" w:type="auto"/>
        <w:tblInd w:w="245" w:type="dxa"/>
        <w:tblLayout w:type="fixed"/>
        <w:tblLook w:val="0000"/>
      </w:tblPr>
      <w:tblGrid>
        <w:gridCol w:w="2382"/>
        <w:gridCol w:w="883"/>
        <w:gridCol w:w="120"/>
        <w:gridCol w:w="356"/>
        <w:gridCol w:w="517"/>
        <w:gridCol w:w="151"/>
        <w:gridCol w:w="472"/>
        <w:gridCol w:w="587"/>
        <w:gridCol w:w="621"/>
        <w:gridCol w:w="1003"/>
        <w:gridCol w:w="356"/>
        <w:gridCol w:w="496"/>
        <w:gridCol w:w="623"/>
        <w:gridCol w:w="587"/>
        <w:gridCol w:w="631"/>
      </w:tblGrid>
      <w:tr w:rsidR="00626C40" w:rsidRPr="00435BCC" w:rsidTr="000F06DE">
        <w:trPr>
          <w:cantSplit/>
        </w:trPr>
        <w:tc>
          <w:tcPr>
            <w:tcW w:w="2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Назви змістових модулів і тем</w:t>
            </w:r>
          </w:p>
        </w:tc>
        <w:tc>
          <w:tcPr>
            <w:tcW w:w="740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Кількість годин</w:t>
            </w:r>
          </w:p>
        </w:tc>
      </w:tr>
      <w:tr w:rsidR="00626C40" w:rsidRPr="00435BCC" w:rsidTr="000F06DE">
        <w:trPr>
          <w:cantSplit/>
        </w:trPr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37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денна форма</w:t>
            </w:r>
          </w:p>
        </w:tc>
        <w:tc>
          <w:tcPr>
            <w:tcW w:w="3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Заочна форма</w:t>
            </w:r>
          </w:p>
        </w:tc>
      </w:tr>
      <w:tr w:rsidR="00626C40" w:rsidRPr="00435BCC" w:rsidTr="000F06DE">
        <w:trPr>
          <w:cantSplit/>
        </w:trPr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10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 xml:space="preserve">усього </w:t>
            </w:r>
          </w:p>
        </w:tc>
        <w:tc>
          <w:tcPr>
            <w:tcW w:w="2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у тому числі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 xml:space="preserve">усього </w:t>
            </w:r>
          </w:p>
        </w:tc>
        <w:tc>
          <w:tcPr>
            <w:tcW w:w="26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у тому числі</w:t>
            </w:r>
          </w:p>
        </w:tc>
      </w:tr>
      <w:tr w:rsidR="00626C40" w:rsidRPr="00435BCC" w:rsidTr="000F06DE">
        <w:trPr>
          <w:cantSplit/>
        </w:trPr>
        <w:tc>
          <w:tcPr>
            <w:tcW w:w="2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10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л</w:t>
            </w:r>
          </w:p>
        </w:tc>
        <w:tc>
          <w:tcPr>
            <w:tcW w:w="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п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proofErr w:type="spellStart"/>
            <w:r w:rsidRPr="00435BCC">
              <w:rPr>
                <w:sz w:val="24"/>
                <w:lang w:val="uk-UA"/>
              </w:rPr>
              <w:t>лаб</w:t>
            </w:r>
            <w:proofErr w:type="spellEnd"/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proofErr w:type="spellStart"/>
            <w:r w:rsidRPr="00435BCC">
              <w:rPr>
                <w:sz w:val="24"/>
                <w:lang w:val="uk-UA"/>
              </w:rPr>
              <w:t>інд</w:t>
            </w:r>
            <w:proofErr w:type="spellEnd"/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proofErr w:type="spellStart"/>
            <w:r w:rsidRPr="00435BCC">
              <w:rPr>
                <w:sz w:val="24"/>
                <w:lang w:val="uk-UA"/>
              </w:rPr>
              <w:t>с.р</w:t>
            </w:r>
            <w:proofErr w:type="spellEnd"/>
            <w:r w:rsidRPr="00435BCC">
              <w:rPr>
                <w:sz w:val="24"/>
                <w:lang w:val="uk-UA"/>
              </w:rPr>
              <w:t>.</w:t>
            </w:r>
          </w:p>
        </w:tc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л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п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proofErr w:type="spellStart"/>
            <w:r w:rsidRPr="00435BCC">
              <w:rPr>
                <w:sz w:val="24"/>
                <w:lang w:val="uk-UA"/>
              </w:rPr>
              <w:t>лаб</w:t>
            </w:r>
            <w:proofErr w:type="spellEnd"/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proofErr w:type="spellStart"/>
            <w:r w:rsidRPr="00435BCC">
              <w:rPr>
                <w:sz w:val="24"/>
                <w:lang w:val="uk-UA"/>
              </w:rPr>
              <w:t>інд</w:t>
            </w:r>
            <w:proofErr w:type="spellEnd"/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proofErr w:type="spellStart"/>
            <w:r w:rsidRPr="00435BCC">
              <w:rPr>
                <w:sz w:val="24"/>
                <w:lang w:val="uk-UA"/>
              </w:rPr>
              <w:t>с.р</w:t>
            </w:r>
            <w:proofErr w:type="spellEnd"/>
            <w:r w:rsidRPr="00435BCC">
              <w:rPr>
                <w:sz w:val="24"/>
                <w:lang w:val="uk-UA"/>
              </w:rPr>
              <w:t>.</w:t>
            </w:r>
          </w:p>
        </w:tc>
      </w:tr>
      <w:tr w:rsidR="00626C40" w:rsidRPr="00435BCC" w:rsidTr="000F06DE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2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3</w:t>
            </w:r>
          </w:p>
        </w:tc>
        <w:tc>
          <w:tcPr>
            <w:tcW w:w="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6</w:t>
            </w: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7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8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9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10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11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12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b/>
                <w:bCs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13</w:t>
            </w:r>
          </w:p>
        </w:tc>
      </w:tr>
      <w:tr w:rsidR="00626C40" w:rsidRPr="00435BCC" w:rsidTr="000F06DE">
        <w:trPr>
          <w:cantSplit/>
        </w:trPr>
        <w:tc>
          <w:tcPr>
            <w:tcW w:w="97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b/>
                <w:bCs/>
                <w:sz w:val="24"/>
                <w:lang w:val="uk-UA"/>
              </w:rPr>
            </w:pPr>
            <w:r w:rsidRPr="00435BCC">
              <w:rPr>
                <w:b/>
                <w:bCs/>
                <w:sz w:val="24"/>
                <w:lang w:val="uk-UA"/>
              </w:rPr>
              <w:t>Модуль 1</w:t>
            </w:r>
          </w:p>
        </w:tc>
      </w:tr>
      <w:tr w:rsidR="00626C40" w:rsidRPr="00435BCC" w:rsidTr="000F06DE">
        <w:trPr>
          <w:cantSplit/>
        </w:trPr>
        <w:tc>
          <w:tcPr>
            <w:tcW w:w="97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both"/>
              <w:rPr>
                <w:sz w:val="24"/>
                <w:lang w:val="uk-UA"/>
              </w:rPr>
            </w:pPr>
            <w:r w:rsidRPr="00435BCC">
              <w:rPr>
                <w:b/>
                <w:bCs/>
                <w:sz w:val="24"/>
                <w:lang w:val="uk-UA"/>
              </w:rPr>
              <w:t>Змістовий модуль 1</w:t>
            </w:r>
            <w:r w:rsidRPr="00435BCC">
              <w:rPr>
                <w:sz w:val="24"/>
                <w:lang w:val="uk-UA"/>
              </w:rPr>
              <w:t xml:space="preserve">. </w:t>
            </w:r>
            <w:r w:rsidRPr="00435BCC">
              <w:rPr>
                <w:b/>
                <w:sz w:val="24"/>
                <w:lang w:val="uk-UA"/>
              </w:rPr>
              <w:t>Загальні питання методики навчання математики в початковій школі</w:t>
            </w:r>
            <w:r w:rsidRPr="00435BCC">
              <w:rPr>
                <w:b/>
                <w:i/>
                <w:sz w:val="24"/>
                <w:lang w:val="uk-UA"/>
              </w:rPr>
              <w:t xml:space="preserve">    </w:t>
            </w:r>
          </w:p>
        </w:tc>
      </w:tr>
      <w:tr w:rsidR="00626C40" w:rsidRPr="00435BCC" w:rsidTr="000F06DE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both"/>
              <w:rPr>
                <w:sz w:val="24"/>
                <w:lang w:val="uk-UA"/>
              </w:rPr>
            </w:pPr>
            <w:r w:rsidRPr="00435BCC">
              <w:rPr>
                <w:b/>
                <w:sz w:val="24"/>
                <w:lang w:val="uk-UA"/>
              </w:rPr>
              <w:t>Тема 1.</w:t>
            </w:r>
            <w:r w:rsidRPr="00435BCC">
              <w:rPr>
                <w:sz w:val="24"/>
                <w:lang w:val="uk-UA"/>
              </w:rPr>
              <w:t xml:space="preserve"> Побудова початкового курсу математики. Цілі і завдання навчання математики в початковій школі.</w:t>
            </w:r>
          </w:p>
          <w:p w:rsidR="00626C40" w:rsidRPr="00435BCC" w:rsidRDefault="00626C40" w:rsidP="000F06DE">
            <w:pPr>
              <w:pStyle w:val="21"/>
              <w:spacing w:after="0" w:line="220" w:lineRule="exact"/>
              <w:ind w:left="0"/>
              <w:jc w:val="both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Організація навчання математики в початковій школі. Сучасні навчальні технології у навчанні математики в початковій школі.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3424F8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Pr="00435BCC" w:rsidRDefault="003424F8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</w:tr>
      <w:tr w:rsidR="00626C40" w:rsidRPr="00435BCC" w:rsidTr="000F06DE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pStyle w:val="af6"/>
              <w:spacing w:before="0" w:beforeAutospacing="0" w:after="0" w:afterAutospacing="0" w:line="220" w:lineRule="exact"/>
              <w:jc w:val="both"/>
              <w:rPr>
                <w:lang w:val="uk-UA"/>
              </w:rPr>
            </w:pPr>
            <w:r w:rsidRPr="00435BCC">
              <w:rPr>
                <w:b/>
                <w:bCs/>
                <w:lang w:val="uk-UA"/>
              </w:rPr>
              <w:t>Тема 2.</w:t>
            </w:r>
            <w:r w:rsidRPr="00435BCC">
              <w:rPr>
                <w:lang w:val="uk-UA"/>
              </w:rPr>
              <w:t xml:space="preserve"> Сучасний урок математики в початковій школі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3424F8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Pr="00435BCC" w:rsidRDefault="003424F8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</w:tr>
      <w:tr w:rsidR="00626C40" w:rsidRPr="00435BCC" w:rsidTr="000F06DE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Разом за змістовим модулем 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3424F8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3424F8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</w:tr>
      <w:tr w:rsidR="00626C40" w:rsidRPr="00435BCC" w:rsidTr="000F06DE">
        <w:trPr>
          <w:cantSplit/>
        </w:trPr>
        <w:tc>
          <w:tcPr>
            <w:tcW w:w="97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tabs>
                <w:tab w:val="left" w:pos="284"/>
                <w:tab w:val="left" w:pos="567"/>
              </w:tabs>
              <w:spacing w:line="220" w:lineRule="exact"/>
              <w:jc w:val="center"/>
              <w:rPr>
                <w:b/>
                <w:bCs/>
                <w:sz w:val="24"/>
                <w:lang w:val="uk-UA"/>
              </w:rPr>
            </w:pPr>
            <w:r w:rsidRPr="00435BCC">
              <w:rPr>
                <w:b/>
                <w:bCs/>
                <w:sz w:val="24"/>
                <w:lang w:val="uk-UA"/>
              </w:rPr>
              <w:t>Модуль 2</w:t>
            </w:r>
          </w:p>
        </w:tc>
      </w:tr>
      <w:tr w:rsidR="00626C40" w:rsidRPr="00435BCC" w:rsidTr="000F06DE">
        <w:trPr>
          <w:cantSplit/>
        </w:trPr>
        <w:tc>
          <w:tcPr>
            <w:tcW w:w="97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both"/>
              <w:rPr>
                <w:bCs/>
                <w:sz w:val="24"/>
                <w:lang w:val="uk-UA"/>
              </w:rPr>
            </w:pPr>
            <w:r w:rsidRPr="00435BCC">
              <w:rPr>
                <w:b/>
                <w:bCs/>
                <w:sz w:val="24"/>
                <w:lang w:val="uk-UA"/>
              </w:rPr>
              <w:t>Змістовий модуль 2</w:t>
            </w:r>
            <w:r w:rsidRPr="00435BCC">
              <w:rPr>
                <w:sz w:val="24"/>
                <w:lang w:val="uk-UA"/>
              </w:rPr>
              <w:t xml:space="preserve">. </w:t>
            </w:r>
            <w:r w:rsidRPr="00435BCC">
              <w:rPr>
                <w:b/>
                <w:sz w:val="24"/>
                <w:lang w:val="uk-UA"/>
              </w:rPr>
              <w:t xml:space="preserve">Методика навчання нумерації і арифметичних дій додавання і віднімання в концентрі </w:t>
            </w:r>
            <w:proofErr w:type="spellStart"/>
            <w:r w:rsidRPr="00435BCC">
              <w:rPr>
                <w:b/>
                <w:sz w:val="24"/>
                <w:lang w:val="uk-UA"/>
              </w:rPr>
              <w:t>„Десяток”</w:t>
            </w:r>
            <w:proofErr w:type="spellEnd"/>
          </w:p>
        </w:tc>
      </w:tr>
      <w:tr w:rsidR="00626C40" w:rsidRPr="00435BCC" w:rsidTr="000F06DE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pStyle w:val="af6"/>
              <w:spacing w:before="0" w:beforeAutospacing="0" w:after="0" w:afterAutospacing="0" w:line="220" w:lineRule="exact"/>
              <w:jc w:val="both"/>
              <w:rPr>
                <w:lang w:val="uk-UA"/>
              </w:rPr>
            </w:pPr>
            <w:r w:rsidRPr="00435BCC">
              <w:rPr>
                <w:b/>
                <w:bCs/>
                <w:lang w:val="uk-UA"/>
              </w:rPr>
              <w:t>Тема 1.</w:t>
            </w:r>
            <w:r w:rsidRPr="00435BCC">
              <w:rPr>
                <w:bCs/>
                <w:lang w:val="uk-UA"/>
              </w:rPr>
              <w:t xml:space="preserve"> </w:t>
            </w:r>
            <w:r w:rsidRPr="00435BCC">
              <w:rPr>
                <w:lang w:val="uk-UA"/>
              </w:rPr>
              <w:t>Методика актуалізації та систематизації знань першокласників на початку навчального року.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3424F8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Pr="00435BCC" w:rsidRDefault="003424F8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626C40" w:rsidRPr="00435BCC" w:rsidTr="000F06DE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pStyle w:val="af6"/>
              <w:spacing w:before="0" w:beforeAutospacing="0" w:after="0" w:afterAutospacing="0" w:line="220" w:lineRule="exact"/>
              <w:rPr>
                <w:lang w:val="uk-UA"/>
              </w:rPr>
            </w:pPr>
            <w:r w:rsidRPr="00435BCC">
              <w:rPr>
                <w:b/>
                <w:bCs/>
                <w:lang w:val="uk-UA"/>
              </w:rPr>
              <w:t>Тема 2.</w:t>
            </w:r>
            <w:r w:rsidRPr="00435BCC">
              <w:rPr>
                <w:lang w:val="uk-UA"/>
              </w:rPr>
              <w:t xml:space="preserve"> Методика </w:t>
            </w:r>
            <w:r w:rsidRPr="00435BCC">
              <w:rPr>
                <w:lang w:val="uk-UA"/>
              </w:rPr>
              <w:lastRenderedPageBreak/>
              <w:t>навчання нумерації чисел першого десятку.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3424F8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Default="003424F8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Pr="00907EBC" w:rsidRDefault="003424F8" w:rsidP="000F06DE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</w:t>
            </w:r>
          </w:p>
        </w:tc>
      </w:tr>
      <w:tr w:rsidR="00626C40" w:rsidRPr="00435BCC" w:rsidTr="000F06DE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pStyle w:val="af6"/>
              <w:spacing w:before="0" w:beforeAutospacing="0" w:after="0" w:afterAutospacing="0" w:line="220" w:lineRule="exact"/>
              <w:rPr>
                <w:bCs/>
                <w:lang w:val="uk-UA"/>
              </w:rPr>
            </w:pPr>
            <w:r w:rsidRPr="00435BCC">
              <w:rPr>
                <w:b/>
                <w:bCs/>
                <w:lang w:val="uk-UA"/>
              </w:rPr>
              <w:lastRenderedPageBreak/>
              <w:t>Тема 3.</w:t>
            </w:r>
            <w:r w:rsidRPr="00435BCC">
              <w:rPr>
                <w:bCs/>
                <w:lang w:val="uk-UA"/>
              </w:rPr>
              <w:t xml:space="preserve"> </w:t>
            </w:r>
            <w:r w:rsidRPr="00435BCC">
              <w:rPr>
                <w:lang w:val="uk-UA"/>
              </w:rPr>
              <w:t>Методика формування обчислювальних навичок додавання і віднімання в межах 10.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3424F8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Pr="00435BCC" w:rsidRDefault="00F14C2C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</w:tr>
      <w:tr w:rsidR="00626C40" w:rsidRPr="00435BCC" w:rsidTr="000F06DE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Разом за змістовим модулем 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3424F8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3424F8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F14C2C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</w:tr>
      <w:tr w:rsidR="00626C40" w:rsidRPr="00435BCC" w:rsidTr="000F06DE">
        <w:tc>
          <w:tcPr>
            <w:tcW w:w="97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b/>
                <w:sz w:val="24"/>
                <w:lang w:val="uk-UA"/>
              </w:rPr>
            </w:pPr>
            <w:r w:rsidRPr="00435BCC">
              <w:rPr>
                <w:b/>
                <w:sz w:val="24"/>
                <w:lang w:val="uk-UA"/>
              </w:rPr>
              <w:t>Модуль 3</w:t>
            </w:r>
          </w:p>
        </w:tc>
      </w:tr>
      <w:tr w:rsidR="00626C40" w:rsidRPr="00435BCC" w:rsidTr="000F06DE">
        <w:tc>
          <w:tcPr>
            <w:tcW w:w="97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 w:rsidRPr="00435BCC">
              <w:rPr>
                <w:b/>
                <w:bCs/>
                <w:sz w:val="24"/>
                <w:lang w:val="uk-UA"/>
              </w:rPr>
              <w:t>Змістовий модуль 3</w:t>
            </w:r>
            <w:r w:rsidRPr="00435BCC">
              <w:rPr>
                <w:sz w:val="24"/>
                <w:lang w:val="uk-UA"/>
              </w:rPr>
              <w:t xml:space="preserve">. </w:t>
            </w:r>
            <w:r w:rsidRPr="00435BCC">
              <w:rPr>
                <w:b/>
                <w:sz w:val="24"/>
                <w:lang w:val="uk-UA"/>
              </w:rPr>
              <w:t xml:space="preserve">Методика навчання нумерації і арифметичних дій додавання і віднімання, табличного множення та ділення в концентрі </w:t>
            </w:r>
            <w:proofErr w:type="spellStart"/>
            <w:r w:rsidRPr="00435BCC">
              <w:rPr>
                <w:b/>
                <w:sz w:val="24"/>
                <w:lang w:val="uk-UA"/>
              </w:rPr>
              <w:t>„Сотня”</w:t>
            </w:r>
            <w:proofErr w:type="spellEnd"/>
          </w:p>
        </w:tc>
      </w:tr>
      <w:tr w:rsidR="00626C40" w:rsidRPr="00435BCC" w:rsidTr="000F06DE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bCs/>
                <w:sz w:val="24"/>
                <w:lang w:val="uk-UA"/>
              </w:rPr>
            </w:pPr>
            <w:r w:rsidRPr="00435BCC">
              <w:rPr>
                <w:b/>
                <w:sz w:val="24"/>
                <w:lang w:val="uk-UA"/>
              </w:rPr>
              <w:t>Тема 1.</w:t>
            </w:r>
            <w:r w:rsidRPr="00435BCC">
              <w:rPr>
                <w:sz w:val="24"/>
                <w:lang w:val="uk-UA"/>
              </w:rPr>
              <w:t xml:space="preserve"> Методика навчання нумерації чисел першої сотні.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3424F8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Pr="00435BCC" w:rsidRDefault="003424F8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626C40" w:rsidRPr="00435BCC" w:rsidTr="000F06DE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bCs/>
                <w:sz w:val="24"/>
                <w:lang w:val="uk-UA"/>
              </w:rPr>
            </w:pPr>
            <w:r w:rsidRPr="00435BCC">
              <w:rPr>
                <w:b/>
                <w:sz w:val="24"/>
                <w:lang w:val="uk-UA"/>
              </w:rPr>
              <w:t>Тема 2.</w:t>
            </w:r>
            <w:r w:rsidRPr="00435BCC">
              <w:rPr>
                <w:sz w:val="24"/>
                <w:lang w:val="uk-UA"/>
              </w:rPr>
              <w:t xml:space="preserve"> Методика формування обчислювальних навичок додавання і віднімання в межах 100.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3424F8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3424F8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42933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Pr="00435BCC" w:rsidRDefault="00F14C2C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</w:tr>
      <w:tr w:rsidR="00626C40" w:rsidRPr="00435BCC" w:rsidTr="000F06DE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bCs/>
                <w:sz w:val="24"/>
                <w:lang w:val="uk-UA"/>
              </w:rPr>
            </w:pPr>
            <w:r w:rsidRPr="00435BCC">
              <w:rPr>
                <w:b/>
                <w:sz w:val="24"/>
                <w:lang w:val="uk-UA"/>
              </w:rPr>
              <w:t>Тема 3.</w:t>
            </w:r>
            <w:r w:rsidRPr="00435BCC">
              <w:rPr>
                <w:sz w:val="24"/>
                <w:lang w:val="uk-UA"/>
              </w:rPr>
              <w:t xml:space="preserve"> Методика формування обчислювальних навичок табличного множення та ділення.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2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3424F8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3424F8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42933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Pr="00435BCC" w:rsidRDefault="003424F8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</w:tr>
      <w:tr w:rsidR="00626C40" w:rsidRPr="00435BCC" w:rsidTr="000F06DE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b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Разом за змістовим модулем 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3424F8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3424F8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3424F8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3424F8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F14C2C">
              <w:rPr>
                <w:sz w:val="24"/>
                <w:lang w:val="uk-UA"/>
              </w:rPr>
              <w:t>3</w:t>
            </w:r>
          </w:p>
        </w:tc>
      </w:tr>
      <w:tr w:rsidR="00626C40" w:rsidRPr="00435BCC" w:rsidTr="000F06DE">
        <w:tc>
          <w:tcPr>
            <w:tcW w:w="97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b/>
                <w:sz w:val="24"/>
                <w:lang w:val="uk-UA"/>
              </w:rPr>
            </w:pPr>
            <w:r w:rsidRPr="00435BCC">
              <w:rPr>
                <w:b/>
                <w:sz w:val="24"/>
                <w:lang w:val="uk-UA"/>
              </w:rPr>
              <w:t>Модуль 4</w:t>
            </w:r>
          </w:p>
        </w:tc>
      </w:tr>
      <w:tr w:rsidR="00626C40" w:rsidRPr="00435BCC" w:rsidTr="000F06DE">
        <w:tc>
          <w:tcPr>
            <w:tcW w:w="978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 w:rsidRPr="00435BCC">
              <w:rPr>
                <w:b/>
                <w:bCs/>
                <w:sz w:val="24"/>
                <w:lang w:val="uk-UA"/>
              </w:rPr>
              <w:t>Змістовий модуль 4</w:t>
            </w:r>
            <w:r w:rsidRPr="00435BCC">
              <w:rPr>
                <w:sz w:val="24"/>
                <w:lang w:val="uk-UA"/>
              </w:rPr>
              <w:t xml:space="preserve">. </w:t>
            </w:r>
            <w:r w:rsidRPr="00435BCC">
              <w:rPr>
                <w:b/>
                <w:bCs/>
                <w:sz w:val="24"/>
                <w:lang w:val="uk-UA"/>
              </w:rPr>
              <w:t>Методика навчання розв’язування задач 1 – 2-му класі</w:t>
            </w:r>
          </w:p>
        </w:tc>
      </w:tr>
      <w:tr w:rsidR="00626C40" w:rsidRPr="00435BCC" w:rsidTr="000F06DE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b/>
                <w:sz w:val="24"/>
                <w:lang w:val="uk-UA"/>
              </w:rPr>
            </w:pPr>
            <w:r w:rsidRPr="00435BCC">
              <w:rPr>
                <w:b/>
                <w:sz w:val="24"/>
                <w:lang w:val="uk-UA"/>
              </w:rPr>
              <w:t>Тема 1.</w:t>
            </w:r>
            <w:r w:rsidRPr="00435BCC">
              <w:rPr>
                <w:sz w:val="24"/>
                <w:lang w:val="uk-UA"/>
              </w:rPr>
              <w:t xml:space="preserve"> Загальні питання методики навчання розв’язування задач в початковій школі.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3424F8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Pr="00435BCC" w:rsidRDefault="003424F8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Pr="00435BCC" w:rsidRDefault="003424F8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626C40" w:rsidRPr="00435BCC" w:rsidTr="000F06DE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b/>
                <w:sz w:val="24"/>
                <w:lang w:val="uk-UA"/>
              </w:rPr>
            </w:pPr>
            <w:r w:rsidRPr="00435BCC">
              <w:rPr>
                <w:b/>
                <w:sz w:val="24"/>
                <w:lang w:val="uk-UA"/>
              </w:rPr>
              <w:t>Тема 2.</w:t>
            </w:r>
            <w:r w:rsidRPr="00435BCC">
              <w:rPr>
                <w:sz w:val="24"/>
                <w:lang w:val="uk-UA"/>
              </w:rPr>
              <w:t xml:space="preserve"> Методика формування вмінь розв’язування простих задач в 1-му класі.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2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3424F8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3424F8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3424F8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Pr="00435BCC" w:rsidRDefault="003424F8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</w:tr>
      <w:tr w:rsidR="00626C40" w:rsidRPr="00435BCC" w:rsidTr="000F06DE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b/>
                <w:sz w:val="24"/>
                <w:lang w:val="uk-UA"/>
              </w:rPr>
            </w:pPr>
            <w:r w:rsidRPr="00435BCC">
              <w:rPr>
                <w:b/>
                <w:sz w:val="24"/>
                <w:lang w:val="uk-UA"/>
              </w:rPr>
              <w:t>Тема 3.</w:t>
            </w:r>
            <w:r w:rsidRPr="00435BCC">
              <w:rPr>
                <w:sz w:val="24"/>
                <w:lang w:val="uk-UA"/>
              </w:rPr>
              <w:t xml:space="preserve"> Методика формування вмінь розв’язування простих задач в 2-му класі.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3424F8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Pr="00435BCC" w:rsidRDefault="003424F8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</w:tr>
      <w:tr w:rsidR="00626C40" w:rsidRPr="00435BCC" w:rsidTr="000F06DE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both"/>
              <w:rPr>
                <w:sz w:val="24"/>
                <w:lang w:val="uk-UA"/>
              </w:rPr>
            </w:pPr>
            <w:r w:rsidRPr="00435BCC">
              <w:rPr>
                <w:b/>
                <w:sz w:val="24"/>
                <w:lang w:val="uk-UA"/>
              </w:rPr>
              <w:t>Тема 4.</w:t>
            </w:r>
            <w:r w:rsidRPr="00435BCC">
              <w:rPr>
                <w:sz w:val="24"/>
                <w:lang w:val="uk-UA"/>
              </w:rPr>
              <w:t xml:space="preserve"> Методика ознайомлення з поняттям </w:t>
            </w:r>
            <w:proofErr w:type="spellStart"/>
            <w:r w:rsidRPr="00435BCC">
              <w:rPr>
                <w:sz w:val="24"/>
                <w:lang w:val="uk-UA"/>
              </w:rPr>
              <w:t>„складена</w:t>
            </w:r>
            <w:proofErr w:type="spellEnd"/>
            <w:r w:rsidRPr="00435BCC">
              <w:rPr>
                <w:sz w:val="24"/>
                <w:lang w:val="uk-UA"/>
              </w:rPr>
              <w:t xml:space="preserve"> </w:t>
            </w:r>
            <w:proofErr w:type="spellStart"/>
            <w:r w:rsidRPr="00435BCC">
              <w:rPr>
                <w:sz w:val="24"/>
                <w:lang w:val="uk-UA"/>
              </w:rPr>
              <w:t>задача”</w:t>
            </w:r>
            <w:proofErr w:type="spellEnd"/>
            <w:r w:rsidRPr="00435BCC">
              <w:rPr>
                <w:sz w:val="24"/>
                <w:lang w:val="uk-UA"/>
              </w:rPr>
              <w:t>.</w:t>
            </w:r>
          </w:p>
          <w:p w:rsidR="00626C40" w:rsidRPr="00435BCC" w:rsidRDefault="00626C40" w:rsidP="000F06DE">
            <w:pPr>
              <w:spacing w:line="220" w:lineRule="exact"/>
              <w:rPr>
                <w:b/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Методика формування вмінь розв’язування складених задач в 2-му класі.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2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3424F8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3424F8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3424F8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  <w:p w:rsidR="00626C40" w:rsidRPr="00435BCC" w:rsidRDefault="003424F8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</w:tr>
      <w:tr w:rsidR="00626C40" w:rsidRPr="00435BCC" w:rsidTr="000F06DE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b/>
                <w:sz w:val="24"/>
                <w:lang w:val="uk-UA"/>
              </w:rPr>
            </w:pPr>
            <w:r w:rsidRPr="00435BCC">
              <w:rPr>
                <w:bCs/>
                <w:sz w:val="24"/>
                <w:lang w:val="uk-UA"/>
              </w:rPr>
              <w:t>Разом за змістовим модулем 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3424F8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3424F8" w:rsidP="000F06DE">
            <w:pPr>
              <w:snapToGrid w:val="0"/>
              <w:spacing w:line="220" w:lineRule="exact"/>
              <w:ind w:left="-107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3424F8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3424F8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626C40" w:rsidRPr="00435BCC" w:rsidTr="000F06DE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pStyle w:val="4"/>
              <w:spacing w:line="220" w:lineRule="exact"/>
              <w:jc w:val="right"/>
              <w:rPr>
                <w:sz w:val="24"/>
              </w:rPr>
            </w:pPr>
            <w:r w:rsidRPr="00435BCC">
              <w:rPr>
                <w:sz w:val="24"/>
              </w:rPr>
              <w:t xml:space="preserve">Усього годин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3424F8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="00626C40">
              <w:rPr>
                <w:sz w:val="24"/>
                <w:lang w:val="uk-UA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3424F8" w:rsidP="000F06DE">
            <w:pPr>
              <w:snapToGrid w:val="0"/>
              <w:spacing w:line="220" w:lineRule="exact"/>
              <w:ind w:left="-107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42933" w:rsidP="000F06DE">
            <w:pPr>
              <w:snapToGrid w:val="0"/>
              <w:spacing w:line="220" w:lineRule="exact"/>
              <w:ind w:left="-38" w:firstLine="38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F14C2C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48</w:t>
            </w:r>
          </w:p>
        </w:tc>
      </w:tr>
      <w:tr w:rsidR="00626C40" w:rsidRPr="00435BCC" w:rsidTr="000F06DE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pStyle w:val="4"/>
              <w:spacing w:line="220" w:lineRule="exact"/>
              <w:jc w:val="left"/>
              <w:rPr>
                <w:sz w:val="24"/>
              </w:rPr>
            </w:pPr>
            <w:proofErr w:type="spellStart"/>
            <w:r w:rsidRPr="00435BCC">
              <w:rPr>
                <w:b w:val="0"/>
                <w:bCs w:val="0"/>
                <w:sz w:val="24"/>
              </w:rPr>
              <w:t>ІНДЗ</w:t>
            </w:r>
            <w:proofErr w:type="spellEnd"/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-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</w:tr>
      <w:tr w:rsidR="00626C40" w:rsidRPr="00435BCC" w:rsidTr="000F06DE"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pStyle w:val="4"/>
              <w:spacing w:line="220" w:lineRule="exact"/>
              <w:jc w:val="right"/>
              <w:rPr>
                <w:sz w:val="24"/>
              </w:rPr>
            </w:pPr>
            <w:r w:rsidRPr="00435BCC">
              <w:rPr>
                <w:sz w:val="24"/>
              </w:rPr>
              <w:t>Усього годин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16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Pr="00435BCC">
              <w:rPr>
                <w:sz w:val="24"/>
                <w:lang w:val="uk-UA"/>
              </w:rPr>
              <w:t>6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3424F8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="00626C40">
              <w:rPr>
                <w:sz w:val="24"/>
                <w:lang w:val="uk-UA"/>
              </w:rPr>
              <w:t>8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3424F8" w:rsidP="000F06DE">
            <w:pPr>
              <w:snapToGrid w:val="0"/>
              <w:spacing w:line="220" w:lineRule="exact"/>
              <w:ind w:left="-107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42933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rPr>
                <w:sz w:val="24"/>
                <w:lang w:val="uk-UA"/>
              </w:rPr>
            </w:pPr>
          </w:p>
        </w:tc>
      </w:tr>
    </w:tbl>
    <w:p w:rsidR="00626C40" w:rsidRPr="00690FE8" w:rsidRDefault="00626C40" w:rsidP="00626C40">
      <w:pPr>
        <w:ind w:left="7513" w:hanging="425"/>
        <w:rPr>
          <w:lang w:val="uk-UA"/>
        </w:rPr>
      </w:pPr>
    </w:p>
    <w:p w:rsidR="00626C40" w:rsidRPr="00690FE8" w:rsidRDefault="003E6A85" w:rsidP="00626C40">
      <w:pPr>
        <w:ind w:left="7513" w:hanging="7513"/>
        <w:jc w:val="center"/>
        <w:rPr>
          <w:lang w:val="uk-UA"/>
        </w:rPr>
      </w:pPr>
      <w:r>
        <w:rPr>
          <w:b/>
          <w:szCs w:val="28"/>
          <w:lang w:val="uk-UA"/>
        </w:rPr>
        <w:t>5</w:t>
      </w:r>
      <w:r w:rsidR="00626C40" w:rsidRPr="00690FE8">
        <w:rPr>
          <w:b/>
          <w:szCs w:val="28"/>
          <w:lang w:val="uk-UA"/>
        </w:rPr>
        <w:t xml:space="preserve">. Теми </w:t>
      </w:r>
      <w:r w:rsidR="00626C40">
        <w:rPr>
          <w:b/>
          <w:szCs w:val="28"/>
          <w:lang w:val="uk-UA"/>
        </w:rPr>
        <w:t>практичних</w:t>
      </w:r>
      <w:r w:rsidR="00626C40" w:rsidRPr="00690FE8">
        <w:rPr>
          <w:b/>
          <w:szCs w:val="28"/>
          <w:lang w:val="uk-UA"/>
        </w:rPr>
        <w:t xml:space="preserve"> занять</w:t>
      </w:r>
    </w:p>
    <w:tbl>
      <w:tblPr>
        <w:tblW w:w="0" w:type="auto"/>
        <w:tblInd w:w="245" w:type="dxa"/>
        <w:tblLayout w:type="fixed"/>
        <w:tblLook w:val="0000"/>
      </w:tblPr>
      <w:tblGrid>
        <w:gridCol w:w="709"/>
        <w:gridCol w:w="7087"/>
        <w:gridCol w:w="1570"/>
      </w:tblGrid>
      <w:tr w:rsidR="00626C40" w:rsidRPr="00690FE8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ind w:left="142" w:hanging="142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№</w:t>
            </w:r>
          </w:p>
          <w:p w:rsidR="00626C40" w:rsidRPr="00435BCC" w:rsidRDefault="00626C40" w:rsidP="000F06DE">
            <w:pPr>
              <w:spacing w:line="220" w:lineRule="exact"/>
              <w:ind w:left="142" w:hanging="142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з/п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ind w:right="28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Назва теми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Кількість</w:t>
            </w:r>
          </w:p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годин</w:t>
            </w:r>
          </w:p>
        </w:tc>
      </w:tr>
      <w:tr w:rsidR="00626C40" w:rsidRPr="00690FE8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pacing w:line="220" w:lineRule="exact"/>
              <w:ind w:right="28"/>
              <w:jc w:val="both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Методика актуалізації та систематизації знань першокласників на початку навчального року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</w:tr>
      <w:tr w:rsidR="00626C40" w:rsidRPr="00690FE8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pacing w:line="220" w:lineRule="exact"/>
              <w:ind w:right="28"/>
              <w:jc w:val="both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Методика навчання нумерації чисел першого десятку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</w:p>
        </w:tc>
      </w:tr>
      <w:tr w:rsidR="00626C40" w:rsidRPr="00690FE8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pStyle w:val="a8"/>
              <w:spacing w:after="0" w:line="220" w:lineRule="exact"/>
              <w:ind w:right="28"/>
              <w:jc w:val="both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Методика формування обчислювальних навичок додавання і віднімання в межах 10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2</w:t>
            </w:r>
          </w:p>
        </w:tc>
      </w:tr>
      <w:tr w:rsidR="00626C40" w:rsidRPr="00690FE8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pacing w:line="220" w:lineRule="exact"/>
              <w:ind w:right="28"/>
              <w:jc w:val="both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Методика навчання нумерації чисел першої сотні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2</w:t>
            </w:r>
          </w:p>
        </w:tc>
      </w:tr>
      <w:tr w:rsidR="00626C40" w:rsidRPr="00690FE8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pStyle w:val="a8"/>
              <w:spacing w:after="0" w:line="220" w:lineRule="exact"/>
              <w:ind w:right="28"/>
              <w:jc w:val="both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Методика формування обчислювальних навичок додавання і віднімання в межах 100</w:t>
            </w:r>
            <w:r>
              <w:rPr>
                <w:sz w:val="24"/>
                <w:lang w:val="uk-UA"/>
              </w:rPr>
              <w:t xml:space="preserve"> з переходом через розряд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626C40" w:rsidRPr="00690FE8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pStyle w:val="a8"/>
              <w:spacing w:after="0" w:line="220" w:lineRule="exact"/>
              <w:ind w:right="28"/>
              <w:jc w:val="both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Методика формування обчислювальних навичок табличного множення та ділення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2</w:t>
            </w:r>
          </w:p>
        </w:tc>
      </w:tr>
      <w:tr w:rsidR="00626C40" w:rsidRPr="00690FE8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pStyle w:val="a8"/>
              <w:spacing w:after="0" w:line="220" w:lineRule="exact"/>
              <w:ind w:right="28"/>
              <w:jc w:val="both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Методика формування вмінь розв’язування простих задач в 1-му класі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2</w:t>
            </w:r>
          </w:p>
        </w:tc>
      </w:tr>
      <w:tr w:rsidR="00626C40" w:rsidRPr="00690FE8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pacing w:line="220" w:lineRule="exact"/>
              <w:ind w:right="28"/>
              <w:jc w:val="both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Методика формування вмінь розв’язування простих задач в 2-му класі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2</w:t>
            </w:r>
          </w:p>
        </w:tc>
      </w:tr>
      <w:tr w:rsidR="00626C40" w:rsidRPr="00690FE8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pacing w:line="220" w:lineRule="exact"/>
              <w:ind w:right="28"/>
              <w:jc w:val="both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 xml:space="preserve">Методика ознайомлення з поняттям </w:t>
            </w:r>
            <w:proofErr w:type="spellStart"/>
            <w:r w:rsidRPr="00435BCC">
              <w:rPr>
                <w:sz w:val="24"/>
                <w:lang w:val="uk-UA"/>
              </w:rPr>
              <w:t>„складена</w:t>
            </w:r>
            <w:proofErr w:type="spellEnd"/>
            <w:r w:rsidRPr="00435BCC">
              <w:rPr>
                <w:sz w:val="24"/>
                <w:lang w:val="uk-UA"/>
              </w:rPr>
              <w:t xml:space="preserve"> </w:t>
            </w:r>
            <w:proofErr w:type="spellStart"/>
            <w:r w:rsidRPr="00435BCC">
              <w:rPr>
                <w:sz w:val="24"/>
                <w:lang w:val="uk-UA"/>
              </w:rPr>
              <w:t>задача”</w:t>
            </w:r>
            <w:proofErr w:type="spellEnd"/>
            <w:r w:rsidRPr="00435BCC">
              <w:rPr>
                <w:sz w:val="24"/>
                <w:lang w:val="uk-UA"/>
              </w:rPr>
              <w:t>. Методика формування вмінь розв’язування складених задач в 2-му класі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2</w:t>
            </w:r>
          </w:p>
        </w:tc>
      </w:tr>
      <w:tr w:rsidR="00626C40" w:rsidRPr="00690FE8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ind w:right="28"/>
              <w:jc w:val="right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РАЗОМ: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42933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626C40" w:rsidRPr="00435BCC">
              <w:rPr>
                <w:sz w:val="24"/>
                <w:lang w:val="uk-UA"/>
              </w:rPr>
              <w:t>6</w:t>
            </w:r>
          </w:p>
        </w:tc>
      </w:tr>
    </w:tbl>
    <w:p w:rsidR="00626C40" w:rsidRPr="00690FE8" w:rsidRDefault="003E6A85" w:rsidP="00626C40">
      <w:pPr>
        <w:ind w:left="7513" w:hanging="7513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6</w:t>
      </w:r>
      <w:r w:rsidR="00626C40" w:rsidRPr="00690FE8">
        <w:rPr>
          <w:b/>
          <w:szCs w:val="28"/>
          <w:lang w:val="uk-UA"/>
        </w:rPr>
        <w:t>. Самостійна робота</w:t>
      </w:r>
    </w:p>
    <w:p w:rsidR="00626C40" w:rsidRPr="00690FE8" w:rsidRDefault="00626C40" w:rsidP="00626C40">
      <w:pPr>
        <w:ind w:left="7513" w:hanging="6946"/>
        <w:jc w:val="center"/>
        <w:rPr>
          <w:b/>
          <w:szCs w:val="28"/>
          <w:lang w:val="uk-UA"/>
        </w:rPr>
      </w:pPr>
    </w:p>
    <w:tbl>
      <w:tblPr>
        <w:tblW w:w="0" w:type="auto"/>
        <w:tblInd w:w="245" w:type="dxa"/>
        <w:tblLayout w:type="fixed"/>
        <w:tblLook w:val="0000"/>
      </w:tblPr>
      <w:tblGrid>
        <w:gridCol w:w="709"/>
        <w:gridCol w:w="7087"/>
        <w:gridCol w:w="1570"/>
      </w:tblGrid>
      <w:tr w:rsidR="00626C40" w:rsidRPr="00690FE8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ind w:left="142" w:hanging="142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№</w:t>
            </w:r>
          </w:p>
          <w:p w:rsidR="00626C40" w:rsidRPr="00435BCC" w:rsidRDefault="00626C40" w:rsidP="000F06DE">
            <w:pPr>
              <w:spacing w:line="220" w:lineRule="exact"/>
              <w:ind w:left="142" w:hanging="142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з/п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Назва теми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Кількість</w:t>
            </w:r>
          </w:p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годин</w:t>
            </w:r>
          </w:p>
        </w:tc>
      </w:tr>
      <w:tr w:rsidR="00626C40" w:rsidRPr="00690FE8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6C40" w:rsidRPr="00435BCC" w:rsidRDefault="00626C40" w:rsidP="000F06DE">
            <w:pPr>
              <w:spacing w:line="220" w:lineRule="exact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Нормативно-правове забезпечення початкової освіти математики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F14C2C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626C40" w:rsidRPr="00690FE8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Сучасний урок математики: структура уроку.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F14C2C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626C40" w:rsidRPr="00690FE8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3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 xml:space="preserve">Обладнання уроків математики: підручники, зошити з друкованою основою, демонстраційний та </w:t>
            </w:r>
            <w:proofErr w:type="spellStart"/>
            <w:r w:rsidRPr="00435BCC">
              <w:rPr>
                <w:sz w:val="24"/>
                <w:lang w:val="uk-UA"/>
              </w:rPr>
              <w:t>роздатковий</w:t>
            </w:r>
            <w:proofErr w:type="spellEnd"/>
            <w:r w:rsidRPr="00435BCC">
              <w:rPr>
                <w:sz w:val="24"/>
                <w:lang w:val="uk-UA"/>
              </w:rPr>
              <w:t xml:space="preserve"> матеріал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F14C2C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</w:tr>
      <w:tr w:rsidR="00626C40" w:rsidRPr="00690FE8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4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Аналіз чинних підручників з теми «Числа першого десятку». Складання конспекту уроку.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F14C2C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626C40" w:rsidRPr="00690FE8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5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Аналіз чинних підручників з теми «Додавання й віднімання в межах 10». Складання конспекту уроку. Обчислювальні прийоми додавання й віднімання в межах 10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F14C2C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</w:tr>
      <w:tr w:rsidR="00626C40" w:rsidRPr="00690FE8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6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 xml:space="preserve">Аналіз чинних підручників з теми «Нумерація двоцифрових чисел». Складання конспекту уроку.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F14C2C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626C40" w:rsidRPr="00690FE8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7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Аналіз чинних підручників з теми «Додавання й віднімання в межах 100». Складання конспекту уроку. Обчислювальні прийоми додавання й віднімання в межах 100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F14C2C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626C40" w:rsidRPr="00690FE8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8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Розробка системи навчальних завдань із формування окремих питань теми «Табличне множення та ділення».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F14C2C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626C40" w:rsidRPr="00690FE8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9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Аналіз змістової лінії «Сюжетні задачі» за новою редакцією Держстандарту та новою програмою з математики ( 2011 р.) . Структура сюжетної математичної задачі.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F14C2C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626C40" w:rsidRPr="002D098A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10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Методика роботи над задачами перших п’ятьох видів: на знаходження суми і різниці двох чисел, на знаходження невідомого доданка, зменшуваного, від’ємника, на різницеве порівняння, на збільшення або зменшення числа на кілька одиниць.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F14C2C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626C40" w:rsidRPr="00690FE8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11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uppressAutoHyphens w:val="0"/>
              <w:spacing w:line="220" w:lineRule="exact"/>
              <w:ind w:right="-6"/>
              <w:jc w:val="both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Методика роботи на задачами: на знаходження третього числа по сумі двох даних чисел; на конкретний зміст дії множення; на конкретний зміст дії ділення ( ділення на вміщення та ділення на рівні частини); на кратне порівняння; на збільшення або зменшення числа у кілька разів.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F14C2C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626C40" w:rsidRPr="00690FE8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12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uppressAutoHyphens w:val="0"/>
              <w:spacing w:line="220" w:lineRule="exact"/>
              <w:ind w:right="-6"/>
              <w:jc w:val="both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 xml:space="preserve">Методика роботи над складеними задачами: на знаходження остачі, що містять просту задачу на знаходження суми; на знаходження суми, що містять просту задачу на знаходження суми; на знаходження суми, що містять просту задачу на збільшення або зменшення числа на кілька одиниць; на знаходження третього числа; на знаходження третього числа, що містять просту задачу на збільшення або зменшення числа на </w:t>
            </w:r>
            <w:r w:rsidRPr="00435BCC">
              <w:rPr>
                <w:sz w:val="24"/>
                <w:lang w:val="uk-UA"/>
              </w:rPr>
              <w:lastRenderedPageBreak/>
              <w:t>кілька одиниць; на дворазове збільшення або зменшення числа на кілька одиниць; задачі, що містять чотири ключових слова; задачі на знаходження суми, що містять просту задачу на конкретний зміст добутку або частки.</w:t>
            </w:r>
          </w:p>
          <w:p w:rsidR="00626C40" w:rsidRPr="00435BCC" w:rsidRDefault="00626C40" w:rsidP="000F06DE">
            <w:pPr>
              <w:spacing w:line="220" w:lineRule="exact"/>
              <w:rPr>
                <w:sz w:val="24"/>
                <w:lang w:val="uk-U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F14C2C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lastRenderedPageBreak/>
              <w:t>2</w:t>
            </w:r>
          </w:p>
        </w:tc>
      </w:tr>
      <w:tr w:rsidR="00626C40" w:rsidRPr="00690FE8" w:rsidTr="000F06D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napToGrid w:val="0"/>
              <w:spacing w:line="220" w:lineRule="exact"/>
              <w:jc w:val="center"/>
              <w:rPr>
                <w:sz w:val="24"/>
                <w:lang w:val="uk-UA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6C40" w:rsidRPr="00435BCC" w:rsidRDefault="00626C40" w:rsidP="000F06DE">
            <w:pPr>
              <w:spacing w:line="220" w:lineRule="exact"/>
              <w:jc w:val="right"/>
              <w:rPr>
                <w:sz w:val="24"/>
                <w:lang w:val="uk-UA"/>
              </w:rPr>
            </w:pPr>
            <w:r w:rsidRPr="00435BCC">
              <w:rPr>
                <w:sz w:val="24"/>
                <w:lang w:val="uk-UA"/>
              </w:rPr>
              <w:t>РАЗОМ: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6C40" w:rsidRPr="00435BCC" w:rsidRDefault="00F14C2C" w:rsidP="000F06DE">
            <w:pPr>
              <w:spacing w:line="220" w:lineRule="exact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="00642933">
              <w:rPr>
                <w:sz w:val="24"/>
                <w:lang w:val="uk-UA"/>
              </w:rPr>
              <w:t>8</w:t>
            </w:r>
          </w:p>
        </w:tc>
      </w:tr>
    </w:tbl>
    <w:p w:rsidR="00626C40" w:rsidRPr="00690FE8" w:rsidRDefault="003E6A85" w:rsidP="00626C40">
      <w:pPr>
        <w:jc w:val="center"/>
        <w:rPr>
          <w:szCs w:val="20"/>
          <w:lang w:val="uk-UA"/>
        </w:rPr>
      </w:pPr>
      <w:r>
        <w:rPr>
          <w:b/>
          <w:szCs w:val="28"/>
          <w:lang w:val="uk-UA"/>
        </w:rPr>
        <w:t>7</w:t>
      </w:r>
      <w:r w:rsidR="00626C40" w:rsidRPr="00690FE8">
        <w:rPr>
          <w:b/>
          <w:szCs w:val="28"/>
          <w:lang w:val="uk-UA"/>
        </w:rPr>
        <w:t>. Методи навчання</w:t>
      </w:r>
    </w:p>
    <w:p w:rsidR="00626C40" w:rsidRPr="00834C12" w:rsidRDefault="00626C40" w:rsidP="00626C40">
      <w:pPr>
        <w:ind w:firstLine="540"/>
        <w:jc w:val="both"/>
        <w:rPr>
          <w:sz w:val="24"/>
          <w:lang w:val="uk-UA"/>
        </w:rPr>
      </w:pPr>
      <w:r w:rsidRPr="00834C12">
        <w:rPr>
          <w:sz w:val="24"/>
          <w:lang w:val="uk-UA"/>
        </w:rPr>
        <w:t>Методи організації та здійснення навчально-пізнавальної діяльності.</w:t>
      </w:r>
    </w:p>
    <w:p w:rsidR="00626C40" w:rsidRPr="00834C12" w:rsidRDefault="00626C40" w:rsidP="00626C40">
      <w:pPr>
        <w:ind w:firstLine="540"/>
        <w:jc w:val="both"/>
        <w:rPr>
          <w:sz w:val="24"/>
          <w:lang w:val="uk-UA"/>
        </w:rPr>
      </w:pPr>
      <w:r w:rsidRPr="00834C12">
        <w:rPr>
          <w:sz w:val="24"/>
          <w:lang w:val="uk-UA"/>
        </w:rPr>
        <w:t>Методи стимулювання й мотивації навчально-пізнавальної діяльності.</w:t>
      </w:r>
    </w:p>
    <w:p w:rsidR="00626C40" w:rsidRPr="00834C12" w:rsidRDefault="00626C40" w:rsidP="00626C40">
      <w:pPr>
        <w:ind w:firstLine="540"/>
        <w:jc w:val="both"/>
        <w:rPr>
          <w:sz w:val="24"/>
          <w:lang w:val="uk-UA"/>
        </w:rPr>
      </w:pPr>
      <w:r w:rsidRPr="00834C12">
        <w:rPr>
          <w:sz w:val="24"/>
          <w:lang w:val="uk-UA"/>
        </w:rPr>
        <w:t>Методи контролю (самоконтролю, взаємоконтролю), корекції (</w:t>
      </w:r>
      <w:proofErr w:type="spellStart"/>
      <w:r w:rsidRPr="00834C12">
        <w:rPr>
          <w:sz w:val="24"/>
          <w:lang w:val="uk-UA"/>
        </w:rPr>
        <w:t>самокорекції</w:t>
      </w:r>
      <w:proofErr w:type="spellEnd"/>
      <w:r w:rsidRPr="00834C12">
        <w:rPr>
          <w:sz w:val="24"/>
          <w:lang w:val="uk-UA"/>
        </w:rPr>
        <w:t xml:space="preserve">, </w:t>
      </w:r>
      <w:proofErr w:type="spellStart"/>
      <w:r w:rsidRPr="00834C12">
        <w:rPr>
          <w:sz w:val="24"/>
          <w:lang w:val="uk-UA"/>
        </w:rPr>
        <w:t>взаємокорекції</w:t>
      </w:r>
      <w:proofErr w:type="spellEnd"/>
      <w:r w:rsidRPr="00834C12">
        <w:rPr>
          <w:sz w:val="24"/>
          <w:lang w:val="uk-UA"/>
        </w:rPr>
        <w:t>) за ефективністю навчально-пізнавальної діяльності.</w:t>
      </w:r>
    </w:p>
    <w:p w:rsidR="00626C40" w:rsidRPr="00834C12" w:rsidRDefault="00626C40" w:rsidP="00626C40">
      <w:pPr>
        <w:ind w:firstLine="540"/>
        <w:jc w:val="both"/>
        <w:rPr>
          <w:sz w:val="24"/>
          <w:lang w:val="uk-UA"/>
        </w:rPr>
      </w:pPr>
      <w:r w:rsidRPr="00834C12">
        <w:rPr>
          <w:sz w:val="24"/>
          <w:lang w:val="uk-UA"/>
        </w:rPr>
        <w:t>Бінарні, інтегровані (універсальні) методи.</w:t>
      </w:r>
    </w:p>
    <w:p w:rsidR="00626C40" w:rsidRPr="00834C12" w:rsidRDefault="00626C40" w:rsidP="00626C40">
      <w:pPr>
        <w:ind w:firstLine="540"/>
        <w:jc w:val="both"/>
        <w:rPr>
          <w:sz w:val="24"/>
          <w:lang w:val="uk-UA"/>
        </w:rPr>
      </w:pPr>
      <w:r w:rsidRPr="00834C12">
        <w:rPr>
          <w:sz w:val="24"/>
          <w:lang w:val="uk-UA"/>
        </w:rPr>
        <w:t>Інтерактивні методи</w:t>
      </w:r>
    </w:p>
    <w:p w:rsidR="00626C40" w:rsidRPr="00690FE8" w:rsidRDefault="00626C40" w:rsidP="00626C40">
      <w:pPr>
        <w:ind w:firstLine="567"/>
        <w:jc w:val="both"/>
        <w:rPr>
          <w:szCs w:val="28"/>
          <w:lang w:val="uk-UA"/>
        </w:rPr>
      </w:pPr>
    </w:p>
    <w:p w:rsidR="00626C40" w:rsidRPr="00690FE8" w:rsidRDefault="003E6A85" w:rsidP="00626C40">
      <w:pPr>
        <w:ind w:firstLine="567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8</w:t>
      </w:r>
      <w:r w:rsidR="00626C40" w:rsidRPr="00690FE8">
        <w:rPr>
          <w:b/>
          <w:szCs w:val="28"/>
          <w:lang w:val="uk-UA"/>
        </w:rPr>
        <w:t>. Методи контролю</w:t>
      </w:r>
    </w:p>
    <w:p w:rsidR="00626C40" w:rsidRDefault="00626C40" w:rsidP="00626C40">
      <w:pPr>
        <w:tabs>
          <w:tab w:val="left" w:pos="-180"/>
        </w:tabs>
        <w:ind w:firstLine="567"/>
        <w:rPr>
          <w:bCs/>
          <w:lang w:val="uk-UA"/>
        </w:rPr>
      </w:pPr>
      <w:r>
        <w:rPr>
          <w:bCs/>
          <w:lang w:val="uk-UA"/>
        </w:rPr>
        <w:t>К</w:t>
      </w:r>
      <w:r w:rsidRPr="00690FE8">
        <w:rPr>
          <w:bCs/>
          <w:lang w:val="uk-UA"/>
        </w:rPr>
        <w:t>онтрольні роботи</w:t>
      </w:r>
      <w:r>
        <w:rPr>
          <w:bCs/>
          <w:lang w:val="uk-UA"/>
        </w:rPr>
        <w:t>, екзамен.</w:t>
      </w:r>
    </w:p>
    <w:p w:rsidR="00626C40" w:rsidRPr="00690FE8" w:rsidRDefault="00626C40" w:rsidP="00626C40">
      <w:pPr>
        <w:shd w:val="clear" w:color="auto" w:fill="FFFFFF"/>
        <w:jc w:val="right"/>
        <w:rPr>
          <w:spacing w:val="-4"/>
          <w:lang w:val="uk-UA"/>
        </w:rPr>
      </w:pPr>
    </w:p>
    <w:p w:rsidR="00626C40" w:rsidRPr="00690FE8" w:rsidRDefault="003E6A85" w:rsidP="00626C40">
      <w:pPr>
        <w:shd w:val="clear" w:color="auto" w:fill="FFFFFF"/>
        <w:jc w:val="center"/>
        <w:rPr>
          <w:lang w:val="uk-UA"/>
        </w:rPr>
      </w:pPr>
      <w:r>
        <w:rPr>
          <w:b/>
          <w:lang w:val="uk-UA"/>
        </w:rPr>
        <w:t>10</w:t>
      </w:r>
      <w:r w:rsidR="00626C40" w:rsidRPr="00690FE8">
        <w:rPr>
          <w:b/>
          <w:lang w:val="uk-UA"/>
        </w:rPr>
        <w:t>. Методичне забезпечення</w:t>
      </w:r>
    </w:p>
    <w:p w:rsidR="00626C40" w:rsidRPr="00690FE8" w:rsidRDefault="00626C40" w:rsidP="00626C40">
      <w:pPr>
        <w:shd w:val="clear" w:color="auto" w:fill="FFFFFF"/>
        <w:ind w:firstLine="567"/>
        <w:jc w:val="both"/>
        <w:rPr>
          <w:b/>
          <w:lang w:val="uk-UA"/>
        </w:rPr>
      </w:pPr>
    </w:p>
    <w:p w:rsidR="00626C40" w:rsidRPr="00CF78F5" w:rsidRDefault="00626C40" w:rsidP="00626C40">
      <w:pPr>
        <w:tabs>
          <w:tab w:val="left" w:pos="9360"/>
        </w:tabs>
        <w:jc w:val="both"/>
        <w:rPr>
          <w:lang w:val="uk-UA"/>
        </w:rPr>
      </w:pPr>
      <w:r>
        <w:rPr>
          <w:lang w:val="uk-UA"/>
        </w:rPr>
        <w:t xml:space="preserve">1. </w:t>
      </w:r>
      <w:r w:rsidRPr="00CF78F5">
        <w:rPr>
          <w:b/>
          <w:lang w:val="uk-UA"/>
        </w:rPr>
        <w:t xml:space="preserve">Коваль Л.В., </w:t>
      </w:r>
      <w:proofErr w:type="spellStart"/>
      <w:r w:rsidRPr="00CF78F5">
        <w:rPr>
          <w:b/>
          <w:lang w:val="uk-UA"/>
        </w:rPr>
        <w:t>Скворцова</w:t>
      </w:r>
      <w:proofErr w:type="spellEnd"/>
      <w:r w:rsidRPr="00CF78F5">
        <w:rPr>
          <w:b/>
          <w:lang w:val="uk-UA"/>
        </w:rPr>
        <w:t xml:space="preserve"> С.О. </w:t>
      </w:r>
      <w:r w:rsidRPr="00CF78F5">
        <w:rPr>
          <w:lang w:val="uk-UA"/>
        </w:rPr>
        <w:t xml:space="preserve">Методика навчання математики: теорія і практика: Підручник для студентів  за спеціальністю 6.010100 </w:t>
      </w:r>
      <w:proofErr w:type="spellStart"/>
      <w:r w:rsidRPr="00CF78F5">
        <w:rPr>
          <w:lang w:val="uk-UA"/>
        </w:rPr>
        <w:t>„Початкове</w:t>
      </w:r>
      <w:proofErr w:type="spellEnd"/>
      <w:r w:rsidRPr="00CF78F5">
        <w:rPr>
          <w:lang w:val="uk-UA"/>
        </w:rPr>
        <w:t xml:space="preserve"> </w:t>
      </w:r>
      <w:proofErr w:type="spellStart"/>
      <w:r w:rsidRPr="00CF78F5">
        <w:rPr>
          <w:lang w:val="uk-UA"/>
        </w:rPr>
        <w:t>навчання”</w:t>
      </w:r>
      <w:proofErr w:type="spellEnd"/>
      <w:r w:rsidRPr="00CF78F5">
        <w:rPr>
          <w:lang w:val="uk-UA"/>
        </w:rPr>
        <w:t xml:space="preserve">, освітньо-кваліфікаційного рівня </w:t>
      </w:r>
      <w:proofErr w:type="spellStart"/>
      <w:r w:rsidRPr="00CF78F5">
        <w:rPr>
          <w:lang w:val="uk-UA"/>
        </w:rPr>
        <w:t>„бакалавр”</w:t>
      </w:r>
      <w:proofErr w:type="spellEnd"/>
      <w:r w:rsidRPr="00CF78F5">
        <w:rPr>
          <w:lang w:val="uk-UA"/>
        </w:rPr>
        <w:t xml:space="preserve"> [2-ге вид., </w:t>
      </w:r>
      <w:proofErr w:type="spellStart"/>
      <w:r w:rsidRPr="00CF78F5">
        <w:rPr>
          <w:lang w:val="uk-UA"/>
        </w:rPr>
        <w:t>допов</w:t>
      </w:r>
      <w:proofErr w:type="spellEnd"/>
      <w:r w:rsidRPr="00CF78F5">
        <w:rPr>
          <w:lang w:val="uk-UA"/>
        </w:rPr>
        <w:t xml:space="preserve">. і </w:t>
      </w:r>
      <w:proofErr w:type="spellStart"/>
      <w:r w:rsidRPr="00CF78F5">
        <w:rPr>
          <w:lang w:val="uk-UA"/>
        </w:rPr>
        <w:t>переробл</w:t>
      </w:r>
      <w:proofErr w:type="spellEnd"/>
      <w:r w:rsidRPr="00CF78F5">
        <w:rPr>
          <w:lang w:val="uk-UA"/>
        </w:rPr>
        <w:t>.] – Харків: ЧП «</w:t>
      </w:r>
      <w:proofErr w:type="spellStart"/>
      <w:r w:rsidRPr="00CF78F5">
        <w:rPr>
          <w:lang w:val="uk-UA"/>
        </w:rPr>
        <w:t>Принт-Лідер</w:t>
      </w:r>
      <w:proofErr w:type="spellEnd"/>
      <w:r w:rsidRPr="00CF78F5">
        <w:rPr>
          <w:lang w:val="uk-UA"/>
        </w:rPr>
        <w:t>»,  2011. – 414 с.</w:t>
      </w:r>
    </w:p>
    <w:p w:rsidR="00626C40" w:rsidRDefault="00626C40" w:rsidP="00626C40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2. Презентації лекцій.</w:t>
      </w:r>
    </w:p>
    <w:p w:rsidR="00626C40" w:rsidRDefault="00626C40" w:rsidP="00626C40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3. Відеозаписи уроків математики в початковій школі.</w:t>
      </w:r>
    </w:p>
    <w:p w:rsidR="00626C40" w:rsidRDefault="00626C40" w:rsidP="00626C40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4. Конспекти уроків математики.</w:t>
      </w:r>
    </w:p>
    <w:p w:rsidR="00626C40" w:rsidRPr="00A45B36" w:rsidRDefault="00626C40" w:rsidP="00626C40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5. Підручники з математики для 1 – 2 класів.</w:t>
      </w:r>
    </w:p>
    <w:p w:rsidR="00626C40" w:rsidRPr="00690FE8" w:rsidRDefault="00626C40" w:rsidP="00626C40">
      <w:pPr>
        <w:shd w:val="clear" w:color="auto" w:fill="FFFFFF"/>
        <w:jc w:val="center"/>
        <w:rPr>
          <w:b/>
          <w:bCs/>
          <w:spacing w:val="-6"/>
          <w:lang w:val="uk-UA"/>
        </w:rPr>
      </w:pPr>
      <w:r w:rsidRPr="00690FE8">
        <w:rPr>
          <w:b/>
          <w:lang w:val="uk-UA"/>
        </w:rPr>
        <w:t>14. Рекомендована література</w:t>
      </w:r>
    </w:p>
    <w:p w:rsidR="00626C40" w:rsidRPr="00690FE8" w:rsidRDefault="00626C40" w:rsidP="00626C40">
      <w:pPr>
        <w:shd w:val="clear" w:color="auto" w:fill="FFFFFF"/>
        <w:jc w:val="center"/>
        <w:rPr>
          <w:bCs/>
          <w:spacing w:val="-6"/>
          <w:lang w:val="uk-UA"/>
        </w:rPr>
      </w:pPr>
      <w:r w:rsidRPr="00690FE8">
        <w:rPr>
          <w:b/>
          <w:bCs/>
          <w:spacing w:val="-6"/>
          <w:lang w:val="uk-UA"/>
        </w:rPr>
        <w:t>Базова</w:t>
      </w:r>
    </w:p>
    <w:p w:rsidR="00626C40" w:rsidRPr="00690FE8" w:rsidRDefault="00626C40" w:rsidP="00626C40">
      <w:pPr>
        <w:shd w:val="clear" w:color="auto" w:fill="FFFFFF"/>
        <w:jc w:val="both"/>
        <w:rPr>
          <w:bCs/>
          <w:spacing w:val="-6"/>
          <w:lang w:val="uk-UA"/>
        </w:rPr>
      </w:pPr>
    </w:p>
    <w:p w:rsidR="00626C40" w:rsidRPr="00996407" w:rsidRDefault="00626C40" w:rsidP="00626C40">
      <w:pPr>
        <w:widowControl w:val="0"/>
        <w:numPr>
          <w:ilvl w:val="0"/>
          <w:numId w:val="19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996407">
        <w:rPr>
          <w:sz w:val="22"/>
          <w:szCs w:val="22"/>
          <w:lang w:val="uk-UA"/>
        </w:rPr>
        <w:t>Б</w:t>
      </w:r>
      <w:r w:rsidRPr="00996407">
        <w:rPr>
          <w:sz w:val="22"/>
          <w:szCs w:val="22"/>
        </w:rPr>
        <w:t>азов</w:t>
      </w:r>
      <w:r w:rsidRPr="00996407">
        <w:rPr>
          <w:sz w:val="22"/>
          <w:szCs w:val="22"/>
          <w:lang w:val="uk-UA"/>
        </w:rPr>
        <w:t>а</w:t>
      </w:r>
      <w:r w:rsidRPr="00996407">
        <w:rPr>
          <w:sz w:val="22"/>
          <w:szCs w:val="22"/>
        </w:rPr>
        <w:t xml:space="preserve"> </w:t>
      </w:r>
      <w:proofErr w:type="spellStart"/>
      <w:r w:rsidRPr="00996407">
        <w:rPr>
          <w:sz w:val="22"/>
          <w:szCs w:val="22"/>
        </w:rPr>
        <w:t>навчальн</w:t>
      </w:r>
      <w:proofErr w:type="spellEnd"/>
      <w:r w:rsidRPr="00996407">
        <w:rPr>
          <w:sz w:val="22"/>
          <w:szCs w:val="22"/>
          <w:lang w:val="uk-UA"/>
        </w:rPr>
        <w:t>а</w:t>
      </w:r>
      <w:r w:rsidRPr="00996407">
        <w:rPr>
          <w:sz w:val="22"/>
          <w:szCs w:val="22"/>
        </w:rPr>
        <w:t xml:space="preserve"> </w:t>
      </w:r>
      <w:proofErr w:type="spellStart"/>
      <w:r w:rsidRPr="00996407">
        <w:rPr>
          <w:sz w:val="22"/>
          <w:szCs w:val="22"/>
        </w:rPr>
        <w:t>програм</w:t>
      </w:r>
      <w:proofErr w:type="spellEnd"/>
      <w:r w:rsidRPr="00996407">
        <w:rPr>
          <w:sz w:val="22"/>
          <w:szCs w:val="22"/>
          <w:lang w:val="uk-UA"/>
        </w:rPr>
        <w:t>а</w:t>
      </w:r>
      <w:r w:rsidRPr="00996407">
        <w:rPr>
          <w:sz w:val="22"/>
          <w:szCs w:val="22"/>
        </w:rPr>
        <w:t xml:space="preserve"> </w:t>
      </w:r>
      <w:r w:rsidRPr="00996407">
        <w:rPr>
          <w:sz w:val="22"/>
          <w:szCs w:val="22"/>
          <w:lang w:val="uk-UA"/>
        </w:rPr>
        <w:t>для учнів</w:t>
      </w:r>
      <w:r w:rsidRPr="00996407">
        <w:rPr>
          <w:sz w:val="22"/>
          <w:szCs w:val="22"/>
        </w:rPr>
        <w:t xml:space="preserve"> 1 – 4 </w:t>
      </w:r>
      <w:proofErr w:type="spellStart"/>
      <w:r w:rsidRPr="00996407">
        <w:rPr>
          <w:sz w:val="22"/>
          <w:szCs w:val="22"/>
        </w:rPr>
        <w:t>клас</w:t>
      </w:r>
      <w:r w:rsidRPr="00996407">
        <w:rPr>
          <w:sz w:val="22"/>
          <w:szCs w:val="22"/>
          <w:lang w:val="uk-UA"/>
        </w:rPr>
        <w:t>ів</w:t>
      </w:r>
      <w:proofErr w:type="spellEnd"/>
      <w:r w:rsidRPr="00996407">
        <w:rPr>
          <w:sz w:val="22"/>
          <w:szCs w:val="22"/>
        </w:rPr>
        <w:t xml:space="preserve">        </w:t>
      </w:r>
      <w:proofErr w:type="spellStart"/>
      <w:r w:rsidRPr="00996407">
        <w:rPr>
          <w:bCs/>
          <w:sz w:val="22"/>
          <w:szCs w:val="22"/>
        </w:rPr>
        <w:t>загальноосвітніх</w:t>
      </w:r>
      <w:proofErr w:type="spellEnd"/>
      <w:r w:rsidRPr="00996407">
        <w:rPr>
          <w:bCs/>
          <w:sz w:val="22"/>
          <w:szCs w:val="22"/>
        </w:rPr>
        <w:t xml:space="preserve"> </w:t>
      </w:r>
      <w:proofErr w:type="spellStart"/>
      <w:r w:rsidRPr="00996407">
        <w:rPr>
          <w:bCs/>
          <w:sz w:val="22"/>
          <w:szCs w:val="22"/>
        </w:rPr>
        <w:t>навчальних</w:t>
      </w:r>
      <w:proofErr w:type="spellEnd"/>
      <w:r w:rsidRPr="00996407">
        <w:rPr>
          <w:bCs/>
          <w:sz w:val="22"/>
          <w:szCs w:val="22"/>
        </w:rPr>
        <w:t xml:space="preserve"> </w:t>
      </w:r>
      <w:proofErr w:type="spellStart"/>
      <w:r w:rsidRPr="00996407">
        <w:rPr>
          <w:bCs/>
          <w:sz w:val="22"/>
          <w:szCs w:val="22"/>
        </w:rPr>
        <w:t>закладів</w:t>
      </w:r>
      <w:proofErr w:type="spellEnd"/>
      <w:r w:rsidRPr="00996407">
        <w:rPr>
          <w:bCs/>
          <w:sz w:val="22"/>
          <w:szCs w:val="22"/>
        </w:rPr>
        <w:t xml:space="preserve"> </w:t>
      </w:r>
      <w:r w:rsidRPr="00996407">
        <w:rPr>
          <w:sz w:val="22"/>
          <w:szCs w:val="22"/>
        </w:rPr>
        <w:t>–</w:t>
      </w:r>
      <w:r w:rsidRPr="00996407">
        <w:rPr>
          <w:bCs/>
          <w:sz w:val="22"/>
          <w:szCs w:val="22"/>
        </w:rPr>
        <w:t xml:space="preserve"> Режим доступу: </w:t>
      </w:r>
      <w:hyperlink r:id="rId7" w:history="1">
        <w:r w:rsidRPr="00996407">
          <w:rPr>
            <w:rStyle w:val="a4"/>
            <w:sz w:val="22"/>
            <w:szCs w:val="22"/>
          </w:rPr>
          <w:t>http://www.mon.gov.ua/gr/pr/matemat.doc</w:t>
        </w:r>
      </w:hyperlink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 xml:space="preserve">Державна національна програма "Освіта" (Україна ХХІ століття): </w:t>
      </w:r>
      <w:proofErr w:type="spellStart"/>
      <w:r w:rsidRPr="003549C7">
        <w:rPr>
          <w:sz w:val="22"/>
          <w:szCs w:val="22"/>
          <w:lang w:val="uk-UA"/>
        </w:rPr>
        <w:t>Затв</w:t>
      </w:r>
      <w:proofErr w:type="spellEnd"/>
      <w:r w:rsidRPr="003549C7">
        <w:rPr>
          <w:sz w:val="22"/>
          <w:szCs w:val="22"/>
          <w:lang w:val="uk-UA"/>
        </w:rPr>
        <w:t>. Постановою Кабінету Міністрів України від 03.11.93 № 896. — К. : Радуга, 1994. — 61 с.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>Національна доктрина розвитку освіти України у ХХІ столітті // Освіта України. — 2001. — 18 лип.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>Закон України "Про загальну середню освіту": Прийнято 13.05.99 №651- ХІ.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num" w:pos="750"/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 xml:space="preserve">Богданович М.В. Методика викладання математики в початкових класах : </w:t>
      </w:r>
      <w:proofErr w:type="spellStart"/>
      <w:r w:rsidRPr="003549C7">
        <w:rPr>
          <w:sz w:val="22"/>
          <w:szCs w:val="22"/>
          <w:lang w:val="uk-UA"/>
        </w:rPr>
        <w:t>навч</w:t>
      </w:r>
      <w:proofErr w:type="spellEnd"/>
      <w:r w:rsidRPr="003549C7">
        <w:rPr>
          <w:sz w:val="22"/>
          <w:szCs w:val="22"/>
          <w:lang w:val="uk-UA"/>
        </w:rPr>
        <w:t xml:space="preserve">.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 xml:space="preserve">. / М.В. Богданович, М.В. Козак, Я.А. Король.  — </w:t>
      </w:r>
      <w:r w:rsidRPr="003549C7">
        <w:rPr>
          <w:sz w:val="22"/>
          <w:szCs w:val="22"/>
        </w:rPr>
        <w:t>[</w:t>
      </w:r>
      <w:r w:rsidRPr="003549C7">
        <w:rPr>
          <w:sz w:val="22"/>
          <w:szCs w:val="22"/>
          <w:lang w:val="uk-UA"/>
        </w:rPr>
        <w:t xml:space="preserve">3-є вид., перероб. і </w:t>
      </w:r>
      <w:proofErr w:type="spellStart"/>
      <w:r w:rsidRPr="003549C7">
        <w:rPr>
          <w:sz w:val="22"/>
          <w:szCs w:val="22"/>
          <w:lang w:val="uk-UA"/>
        </w:rPr>
        <w:t>доп</w:t>
      </w:r>
      <w:proofErr w:type="spellEnd"/>
      <w:r w:rsidRPr="003549C7">
        <w:rPr>
          <w:sz w:val="22"/>
          <w:szCs w:val="22"/>
          <w:lang w:val="uk-UA"/>
        </w:rPr>
        <w:t>.</w:t>
      </w:r>
      <w:r w:rsidRPr="003549C7">
        <w:rPr>
          <w:sz w:val="22"/>
          <w:szCs w:val="22"/>
        </w:rPr>
        <w:t>]</w:t>
      </w:r>
      <w:r w:rsidRPr="003549C7">
        <w:rPr>
          <w:sz w:val="22"/>
          <w:szCs w:val="22"/>
          <w:lang w:val="uk-UA"/>
        </w:rPr>
        <w:t xml:space="preserve">. — Тернопіль : Навчальна книга — Богдан, 2006. — </w:t>
      </w:r>
      <w:r w:rsidRPr="003549C7">
        <w:rPr>
          <w:sz w:val="22"/>
          <w:szCs w:val="22"/>
        </w:rPr>
        <w:br/>
      </w:r>
      <w:r w:rsidRPr="003549C7">
        <w:rPr>
          <w:sz w:val="22"/>
          <w:szCs w:val="22"/>
          <w:lang w:val="uk-UA"/>
        </w:rPr>
        <w:t>336 с.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>Богданович М.В. Методика вивчення нумерації арифметичних дій у початковій школі / М.В. Богданович. — К., 1991. — 206 с.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 xml:space="preserve">Богданович М.В. Методика навчання учнів розв’язувати задачі / М.В. Богданович </w:t>
      </w:r>
      <w:r w:rsidRPr="003549C7">
        <w:rPr>
          <w:sz w:val="22"/>
          <w:szCs w:val="22"/>
        </w:rPr>
        <w:t>[</w:t>
      </w:r>
      <w:r w:rsidRPr="003549C7">
        <w:rPr>
          <w:sz w:val="22"/>
          <w:szCs w:val="22"/>
          <w:lang w:val="uk-UA"/>
        </w:rPr>
        <w:t>3-є вид.</w:t>
      </w:r>
      <w:r w:rsidRPr="003549C7">
        <w:rPr>
          <w:sz w:val="22"/>
          <w:szCs w:val="22"/>
        </w:rPr>
        <w:t>]</w:t>
      </w:r>
      <w:r w:rsidRPr="003549C7">
        <w:rPr>
          <w:sz w:val="22"/>
          <w:szCs w:val="22"/>
          <w:lang w:val="uk-UA"/>
        </w:rPr>
        <w:t>. – К. : Вища школа, 1990. — 181 с.</w:t>
      </w:r>
    </w:p>
    <w:p w:rsidR="00626C40" w:rsidRDefault="00626C40" w:rsidP="00626C40">
      <w:pPr>
        <w:widowControl w:val="0"/>
        <w:numPr>
          <w:ilvl w:val="0"/>
          <w:numId w:val="19"/>
        </w:numPr>
        <w:tabs>
          <w:tab w:val="left" w:pos="846"/>
        </w:tabs>
        <w:suppressAutoHyphens w:val="0"/>
        <w:autoSpaceDE w:val="0"/>
        <w:autoSpaceDN w:val="0"/>
        <w:adjustRightInd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996407">
        <w:rPr>
          <w:sz w:val="22"/>
          <w:szCs w:val="22"/>
          <w:lang w:val="uk-UA"/>
        </w:rPr>
        <w:t>Богданович</w:t>
      </w:r>
      <w:r w:rsidRPr="00996407">
        <w:rPr>
          <w:sz w:val="22"/>
          <w:szCs w:val="22"/>
          <w:lang w:val="en-US"/>
        </w:rPr>
        <w:t> </w:t>
      </w:r>
      <w:r w:rsidRPr="00996407">
        <w:rPr>
          <w:sz w:val="22"/>
          <w:szCs w:val="22"/>
          <w:lang w:val="uk-UA"/>
        </w:rPr>
        <w:t xml:space="preserve">М.В. Урок математики в початковій школі : </w:t>
      </w:r>
      <w:proofErr w:type="spellStart"/>
      <w:r w:rsidRPr="00996407">
        <w:rPr>
          <w:sz w:val="22"/>
          <w:szCs w:val="22"/>
          <w:lang w:val="uk-UA"/>
        </w:rPr>
        <w:t>навч</w:t>
      </w:r>
      <w:proofErr w:type="spellEnd"/>
      <w:r w:rsidRPr="00996407">
        <w:rPr>
          <w:sz w:val="22"/>
          <w:szCs w:val="22"/>
          <w:lang w:val="uk-UA"/>
        </w:rPr>
        <w:t xml:space="preserve">. </w:t>
      </w:r>
      <w:proofErr w:type="spellStart"/>
      <w:r w:rsidRPr="00996407">
        <w:rPr>
          <w:sz w:val="22"/>
          <w:szCs w:val="22"/>
          <w:lang w:val="uk-UA"/>
        </w:rPr>
        <w:t>посіб</w:t>
      </w:r>
      <w:proofErr w:type="spellEnd"/>
      <w:r w:rsidRPr="00996407">
        <w:rPr>
          <w:sz w:val="22"/>
          <w:szCs w:val="22"/>
          <w:lang w:val="uk-UA"/>
        </w:rPr>
        <w:t>. / М.В.</w:t>
      </w:r>
      <w:r w:rsidRPr="00996407">
        <w:rPr>
          <w:sz w:val="22"/>
          <w:szCs w:val="22"/>
          <w:lang w:val="en-US"/>
        </w:rPr>
        <w:t> </w:t>
      </w:r>
      <w:r w:rsidRPr="00996407">
        <w:rPr>
          <w:sz w:val="22"/>
          <w:szCs w:val="22"/>
          <w:lang w:val="uk-UA"/>
        </w:rPr>
        <w:t xml:space="preserve">Богданович, Н.О. </w:t>
      </w:r>
      <w:proofErr w:type="spellStart"/>
      <w:r w:rsidRPr="00996407">
        <w:rPr>
          <w:sz w:val="22"/>
          <w:szCs w:val="22"/>
          <w:lang w:val="uk-UA"/>
        </w:rPr>
        <w:t>Будна</w:t>
      </w:r>
      <w:proofErr w:type="spellEnd"/>
      <w:r w:rsidRPr="00996407">
        <w:rPr>
          <w:sz w:val="22"/>
          <w:szCs w:val="22"/>
          <w:lang w:val="uk-UA"/>
        </w:rPr>
        <w:t xml:space="preserve">, Г.П. </w:t>
      </w:r>
      <w:proofErr w:type="spellStart"/>
      <w:r w:rsidRPr="00996407">
        <w:rPr>
          <w:sz w:val="22"/>
          <w:szCs w:val="22"/>
          <w:lang w:val="uk-UA"/>
        </w:rPr>
        <w:t>Лишенко</w:t>
      </w:r>
      <w:proofErr w:type="spellEnd"/>
      <w:r w:rsidRPr="00996407">
        <w:rPr>
          <w:sz w:val="22"/>
          <w:szCs w:val="22"/>
          <w:lang w:val="uk-UA"/>
        </w:rPr>
        <w:t>. — Тернопіль : Навчальна книга — Богдан, 2004. — 208 с.</w:t>
      </w:r>
    </w:p>
    <w:p w:rsidR="00626C40" w:rsidRPr="00C74C91" w:rsidRDefault="00626C40" w:rsidP="00626C40">
      <w:pPr>
        <w:widowControl w:val="0"/>
        <w:numPr>
          <w:ilvl w:val="0"/>
          <w:numId w:val="19"/>
        </w:numPr>
        <w:tabs>
          <w:tab w:val="left" w:pos="846"/>
        </w:tabs>
        <w:suppressAutoHyphens w:val="0"/>
        <w:autoSpaceDE w:val="0"/>
        <w:autoSpaceDN w:val="0"/>
        <w:adjustRightInd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C74C91">
        <w:rPr>
          <w:sz w:val="22"/>
          <w:szCs w:val="22"/>
          <w:lang w:val="uk-UA"/>
        </w:rPr>
        <w:t>Державний стандарт початкової загальної освіти // Початкова  школа. – 2011. – №7. – С. 1-18.</w:t>
      </w:r>
    </w:p>
    <w:p w:rsidR="00626C40" w:rsidRPr="00C74C91" w:rsidRDefault="00626C40" w:rsidP="00626C40">
      <w:pPr>
        <w:widowControl w:val="0"/>
        <w:numPr>
          <w:ilvl w:val="0"/>
          <w:numId w:val="19"/>
        </w:numPr>
        <w:tabs>
          <w:tab w:val="left" w:pos="846"/>
        </w:tabs>
        <w:suppressAutoHyphens w:val="0"/>
        <w:autoSpaceDE w:val="0"/>
        <w:autoSpaceDN w:val="0"/>
        <w:adjustRightInd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C74C91">
        <w:rPr>
          <w:sz w:val="22"/>
          <w:szCs w:val="22"/>
          <w:lang w:val="uk-UA"/>
        </w:rPr>
        <w:t xml:space="preserve">Коваль Л.В. Сучасні навчальні технології в початковій школі : </w:t>
      </w:r>
      <w:proofErr w:type="spellStart"/>
      <w:r w:rsidRPr="00C74C91">
        <w:rPr>
          <w:sz w:val="22"/>
          <w:szCs w:val="22"/>
          <w:lang w:val="uk-UA"/>
        </w:rPr>
        <w:t>навч.-метод</w:t>
      </w:r>
      <w:proofErr w:type="spellEnd"/>
      <w:r w:rsidRPr="00C74C91">
        <w:rPr>
          <w:sz w:val="22"/>
          <w:szCs w:val="22"/>
          <w:lang w:val="uk-UA"/>
        </w:rPr>
        <w:t xml:space="preserve">. </w:t>
      </w:r>
      <w:proofErr w:type="spellStart"/>
      <w:r w:rsidRPr="00C74C91">
        <w:rPr>
          <w:sz w:val="22"/>
          <w:szCs w:val="22"/>
          <w:lang w:val="uk-UA"/>
        </w:rPr>
        <w:t>посіб</w:t>
      </w:r>
      <w:proofErr w:type="spellEnd"/>
      <w:r w:rsidRPr="00C74C91">
        <w:rPr>
          <w:sz w:val="22"/>
          <w:szCs w:val="22"/>
          <w:lang w:val="uk-UA"/>
        </w:rPr>
        <w:t>. / Л.В. Коваль. — Донецьк : ТОВ «</w:t>
      </w:r>
      <w:proofErr w:type="spellStart"/>
      <w:r w:rsidRPr="00C74C91">
        <w:rPr>
          <w:sz w:val="22"/>
          <w:szCs w:val="22"/>
          <w:lang w:val="uk-UA"/>
        </w:rPr>
        <w:t>Юго-Восток</w:t>
      </w:r>
      <w:proofErr w:type="spellEnd"/>
      <w:r w:rsidRPr="00C74C91">
        <w:rPr>
          <w:sz w:val="22"/>
          <w:szCs w:val="22"/>
          <w:lang w:val="uk-UA"/>
        </w:rPr>
        <w:t>, Лтд», 2006. — 225 с.</w:t>
      </w:r>
    </w:p>
    <w:p w:rsidR="00626C40" w:rsidRPr="00C74C91" w:rsidRDefault="00626C40" w:rsidP="00626C40">
      <w:pPr>
        <w:widowControl w:val="0"/>
        <w:numPr>
          <w:ilvl w:val="0"/>
          <w:numId w:val="19"/>
        </w:numPr>
        <w:tabs>
          <w:tab w:val="left" w:pos="846"/>
        </w:tabs>
        <w:suppressAutoHyphens w:val="0"/>
        <w:autoSpaceDE w:val="0"/>
        <w:autoSpaceDN w:val="0"/>
        <w:adjustRightInd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C74C91">
        <w:rPr>
          <w:sz w:val="22"/>
          <w:szCs w:val="22"/>
          <w:lang w:val="uk-UA"/>
        </w:rPr>
        <w:t>Король Я.А. Практикум з методики викладання математики в початкових класах / Я.А. Король. – Тернопіль, 1998. — 136 с.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0"/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>Король Я.А. Математика. Методика роботи над текстовими задачами. 1 клас / Я.А. Король, І.Я. </w:t>
      </w:r>
      <w:proofErr w:type="spellStart"/>
      <w:r w:rsidRPr="003549C7">
        <w:rPr>
          <w:sz w:val="22"/>
          <w:szCs w:val="22"/>
          <w:lang w:val="uk-UA"/>
        </w:rPr>
        <w:t>Романишин</w:t>
      </w:r>
      <w:proofErr w:type="spellEnd"/>
      <w:r w:rsidRPr="003549C7">
        <w:rPr>
          <w:sz w:val="22"/>
          <w:szCs w:val="22"/>
          <w:lang w:val="uk-UA"/>
        </w:rPr>
        <w:t>. — Тернопіль : Навчальна книга — Богдан, 2002. — 68 с.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0"/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</w:t>
      </w:r>
      <w:r w:rsidRPr="003549C7">
        <w:rPr>
          <w:sz w:val="22"/>
          <w:szCs w:val="22"/>
          <w:lang w:val="uk-UA"/>
        </w:rPr>
        <w:t>Король Я.А. Математика. Методика роботи над текстовими задачами. 3 клас / Я.А. Король, І.Я. </w:t>
      </w:r>
      <w:proofErr w:type="spellStart"/>
      <w:r w:rsidRPr="003549C7">
        <w:rPr>
          <w:sz w:val="22"/>
          <w:szCs w:val="22"/>
          <w:lang w:val="uk-UA"/>
        </w:rPr>
        <w:t>Романишин</w:t>
      </w:r>
      <w:proofErr w:type="spellEnd"/>
      <w:r w:rsidRPr="003549C7">
        <w:rPr>
          <w:sz w:val="22"/>
          <w:szCs w:val="22"/>
          <w:lang w:val="uk-UA"/>
        </w:rPr>
        <w:t>. — Тернопіль : Навчальна книга — Богдан, 2002. — 196 с.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0"/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>Король Я.А. Математика. Методика роботи над текстовими задачами. 4 клас / Я.А. Король, І.Я. </w:t>
      </w:r>
      <w:proofErr w:type="spellStart"/>
      <w:r w:rsidRPr="003549C7">
        <w:rPr>
          <w:sz w:val="22"/>
          <w:szCs w:val="22"/>
          <w:lang w:val="uk-UA"/>
        </w:rPr>
        <w:t>Романишин</w:t>
      </w:r>
      <w:proofErr w:type="spellEnd"/>
      <w:r w:rsidRPr="003549C7">
        <w:rPr>
          <w:sz w:val="22"/>
          <w:szCs w:val="22"/>
          <w:lang w:val="uk-UA"/>
        </w:rPr>
        <w:t>. — Тернопіль : Навчальна книга — Богдан, 2002. — 184 с.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0"/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>Король Я.А. Формування практичних умінь і навичок на уроках математики  / Я.А. Король. — Тернопіль : Навчальна книга — Богдан, 2000. — 136 с.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0"/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 xml:space="preserve">Король Я.А. Початкова школа. Методика роботи над геометричним матеріалом. 1 - 4  класи. /Я.А. Король, І.Я. </w:t>
      </w:r>
      <w:proofErr w:type="spellStart"/>
      <w:r w:rsidRPr="003549C7">
        <w:rPr>
          <w:sz w:val="22"/>
          <w:szCs w:val="22"/>
          <w:lang w:val="uk-UA"/>
        </w:rPr>
        <w:t>Романишин</w:t>
      </w:r>
      <w:proofErr w:type="spellEnd"/>
      <w:r w:rsidRPr="003549C7">
        <w:rPr>
          <w:sz w:val="22"/>
          <w:szCs w:val="22"/>
          <w:lang w:val="uk-UA"/>
        </w:rPr>
        <w:t xml:space="preserve">. — Тернопіль : </w:t>
      </w:r>
      <w:proofErr w:type="spellStart"/>
      <w:r w:rsidRPr="003549C7">
        <w:rPr>
          <w:sz w:val="22"/>
          <w:szCs w:val="22"/>
          <w:lang w:val="uk-UA"/>
        </w:rPr>
        <w:t>Астон</w:t>
      </w:r>
      <w:proofErr w:type="spellEnd"/>
      <w:r w:rsidRPr="003549C7">
        <w:rPr>
          <w:sz w:val="22"/>
          <w:szCs w:val="22"/>
          <w:lang w:val="uk-UA"/>
        </w:rPr>
        <w:t>,   2003. — 221с. 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num" w:pos="750"/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Корчевська</w:t>
      </w:r>
      <w:proofErr w:type="spellEnd"/>
      <w:r w:rsidRPr="003549C7">
        <w:rPr>
          <w:sz w:val="22"/>
          <w:szCs w:val="22"/>
          <w:lang w:val="uk-UA"/>
        </w:rPr>
        <w:t xml:space="preserve"> О.П. Навчаємо математики. Методика обчислень. 1 – 4 класи / О.П. </w:t>
      </w:r>
      <w:proofErr w:type="spellStart"/>
      <w:r w:rsidRPr="003549C7">
        <w:rPr>
          <w:sz w:val="22"/>
          <w:szCs w:val="22"/>
          <w:lang w:val="uk-UA"/>
        </w:rPr>
        <w:t>Корчевська</w:t>
      </w:r>
      <w:proofErr w:type="spellEnd"/>
      <w:r w:rsidRPr="003549C7">
        <w:rPr>
          <w:sz w:val="22"/>
          <w:szCs w:val="22"/>
          <w:lang w:val="uk-UA"/>
        </w:rPr>
        <w:t>. — Тернопіль : Мандрівець,   2009. — 156 с.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num" w:pos="750"/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Корчевська</w:t>
      </w:r>
      <w:proofErr w:type="spellEnd"/>
      <w:r w:rsidRPr="003549C7">
        <w:rPr>
          <w:sz w:val="22"/>
          <w:szCs w:val="22"/>
          <w:lang w:val="uk-UA"/>
        </w:rPr>
        <w:t xml:space="preserve"> О.П. Навчаємо математики. Методика роботи над задачами / О.П. </w:t>
      </w:r>
      <w:proofErr w:type="spellStart"/>
      <w:r w:rsidRPr="003549C7">
        <w:rPr>
          <w:sz w:val="22"/>
          <w:szCs w:val="22"/>
          <w:lang w:val="uk-UA"/>
        </w:rPr>
        <w:t>Корчевська</w:t>
      </w:r>
      <w:proofErr w:type="spellEnd"/>
      <w:r w:rsidRPr="003549C7">
        <w:rPr>
          <w:sz w:val="22"/>
          <w:szCs w:val="22"/>
          <w:lang w:val="uk-UA"/>
        </w:rPr>
        <w:t>. — Тернопіль : Мандрівець,   2008. — 160 с.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pacing w:val="-2"/>
          <w:sz w:val="22"/>
          <w:szCs w:val="22"/>
          <w:lang w:val="uk-UA"/>
        </w:rPr>
        <w:t xml:space="preserve"> </w:t>
      </w:r>
      <w:proofErr w:type="spellStart"/>
      <w:r w:rsidRPr="003549C7">
        <w:rPr>
          <w:spacing w:val="-2"/>
          <w:sz w:val="22"/>
          <w:szCs w:val="22"/>
          <w:lang w:val="uk-UA"/>
        </w:rPr>
        <w:t>Кочина</w:t>
      </w:r>
      <w:proofErr w:type="spellEnd"/>
      <w:r w:rsidRPr="003549C7">
        <w:rPr>
          <w:spacing w:val="-2"/>
          <w:sz w:val="22"/>
          <w:szCs w:val="22"/>
          <w:lang w:val="uk-UA"/>
        </w:rPr>
        <w:t xml:space="preserve"> Л.П. Навчання математики в 1-му класі : </w:t>
      </w:r>
      <w:proofErr w:type="spellStart"/>
      <w:r w:rsidRPr="003549C7">
        <w:rPr>
          <w:spacing w:val="-2"/>
          <w:sz w:val="22"/>
          <w:szCs w:val="22"/>
          <w:lang w:val="uk-UA"/>
        </w:rPr>
        <w:t>посіб</w:t>
      </w:r>
      <w:proofErr w:type="spellEnd"/>
      <w:r w:rsidRPr="003549C7">
        <w:rPr>
          <w:spacing w:val="-2"/>
          <w:sz w:val="22"/>
          <w:szCs w:val="22"/>
          <w:lang w:val="uk-UA"/>
        </w:rPr>
        <w:t xml:space="preserve">. для вчителів / Л.П. </w:t>
      </w:r>
      <w:proofErr w:type="spellStart"/>
      <w:r w:rsidRPr="003549C7">
        <w:rPr>
          <w:spacing w:val="-2"/>
          <w:sz w:val="22"/>
          <w:szCs w:val="22"/>
          <w:lang w:val="uk-UA"/>
        </w:rPr>
        <w:t>Кочина</w:t>
      </w:r>
      <w:proofErr w:type="spellEnd"/>
      <w:r w:rsidRPr="003549C7">
        <w:rPr>
          <w:spacing w:val="-2"/>
          <w:sz w:val="22"/>
          <w:szCs w:val="22"/>
          <w:lang w:val="uk-UA"/>
        </w:rPr>
        <w:t>. — К. :</w:t>
      </w:r>
      <w:r w:rsidRPr="003549C7">
        <w:rPr>
          <w:sz w:val="22"/>
          <w:szCs w:val="22"/>
          <w:lang w:val="uk-UA"/>
        </w:rPr>
        <w:t xml:space="preserve"> Літера ЛТД, 2005. — 160 с.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Кочина</w:t>
      </w:r>
      <w:proofErr w:type="spellEnd"/>
      <w:r w:rsidRPr="003549C7">
        <w:rPr>
          <w:sz w:val="22"/>
          <w:szCs w:val="22"/>
          <w:lang w:val="uk-UA"/>
        </w:rPr>
        <w:t xml:space="preserve"> Л.П. Навчання математики в 2-му класі :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 xml:space="preserve">. для вчителів </w:t>
      </w:r>
      <w:r w:rsidRPr="003549C7">
        <w:rPr>
          <w:spacing w:val="-2"/>
          <w:sz w:val="22"/>
          <w:szCs w:val="22"/>
          <w:lang w:val="uk-UA"/>
        </w:rPr>
        <w:t xml:space="preserve">/ Л.П. </w:t>
      </w:r>
      <w:proofErr w:type="spellStart"/>
      <w:r w:rsidRPr="003549C7">
        <w:rPr>
          <w:spacing w:val="-2"/>
          <w:sz w:val="22"/>
          <w:szCs w:val="22"/>
          <w:lang w:val="uk-UA"/>
        </w:rPr>
        <w:t>Кочина</w:t>
      </w:r>
      <w:proofErr w:type="spellEnd"/>
      <w:r w:rsidRPr="003549C7">
        <w:rPr>
          <w:sz w:val="22"/>
          <w:szCs w:val="22"/>
          <w:lang w:val="uk-UA"/>
        </w:rPr>
        <w:t>. – К. : Літера ЛТД, 2003. — 160 с.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pacing w:val="-2"/>
          <w:sz w:val="22"/>
          <w:szCs w:val="22"/>
          <w:lang w:val="uk-UA"/>
        </w:rPr>
        <w:t xml:space="preserve"> </w:t>
      </w:r>
      <w:proofErr w:type="spellStart"/>
      <w:r w:rsidRPr="003549C7">
        <w:rPr>
          <w:spacing w:val="-2"/>
          <w:sz w:val="22"/>
          <w:szCs w:val="22"/>
          <w:lang w:val="uk-UA"/>
        </w:rPr>
        <w:t>Кочина</w:t>
      </w:r>
      <w:proofErr w:type="spellEnd"/>
      <w:r w:rsidRPr="003549C7">
        <w:rPr>
          <w:spacing w:val="-2"/>
          <w:sz w:val="22"/>
          <w:szCs w:val="22"/>
          <w:lang w:val="uk-UA"/>
        </w:rPr>
        <w:t xml:space="preserve"> Л.П. Навчання математики в 3-му класі : </w:t>
      </w:r>
      <w:proofErr w:type="spellStart"/>
      <w:r w:rsidRPr="003549C7">
        <w:rPr>
          <w:spacing w:val="-2"/>
          <w:sz w:val="22"/>
          <w:szCs w:val="22"/>
          <w:lang w:val="uk-UA"/>
        </w:rPr>
        <w:t>посіб</w:t>
      </w:r>
      <w:proofErr w:type="spellEnd"/>
      <w:r w:rsidRPr="003549C7">
        <w:rPr>
          <w:spacing w:val="-2"/>
          <w:sz w:val="22"/>
          <w:szCs w:val="22"/>
          <w:lang w:val="uk-UA"/>
        </w:rPr>
        <w:t xml:space="preserve">. для вчителів / Л.П. </w:t>
      </w:r>
      <w:proofErr w:type="spellStart"/>
      <w:r w:rsidRPr="003549C7">
        <w:rPr>
          <w:spacing w:val="-2"/>
          <w:sz w:val="22"/>
          <w:szCs w:val="22"/>
          <w:lang w:val="uk-UA"/>
        </w:rPr>
        <w:t>Кочина</w:t>
      </w:r>
      <w:proofErr w:type="spellEnd"/>
      <w:r w:rsidRPr="003549C7">
        <w:rPr>
          <w:spacing w:val="-2"/>
          <w:sz w:val="22"/>
          <w:szCs w:val="22"/>
          <w:lang w:val="uk-UA"/>
        </w:rPr>
        <w:t xml:space="preserve"> . — К. : </w:t>
      </w:r>
      <w:r w:rsidRPr="003549C7">
        <w:rPr>
          <w:sz w:val="22"/>
          <w:szCs w:val="22"/>
          <w:lang w:val="uk-UA"/>
        </w:rPr>
        <w:t>Літера ЛТД, 2005. — 160 с.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Кочина</w:t>
      </w:r>
      <w:proofErr w:type="spellEnd"/>
      <w:r w:rsidRPr="003549C7">
        <w:rPr>
          <w:sz w:val="22"/>
          <w:szCs w:val="22"/>
          <w:lang w:val="uk-UA"/>
        </w:rPr>
        <w:t xml:space="preserve"> Л.П. Навчання математики в четвертому класі: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 xml:space="preserve">. для вчителів </w:t>
      </w:r>
      <w:r w:rsidRPr="003549C7">
        <w:rPr>
          <w:spacing w:val="-2"/>
          <w:sz w:val="22"/>
          <w:szCs w:val="22"/>
          <w:lang w:val="uk-UA"/>
        </w:rPr>
        <w:t xml:space="preserve">/ Л.П. </w:t>
      </w:r>
      <w:proofErr w:type="spellStart"/>
      <w:r w:rsidRPr="003549C7">
        <w:rPr>
          <w:spacing w:val="-2"/>
          <w:sz w:val="22"/>
          <w:szCs w:val="22"/>
          <w:lang w:val="uk-UA"/>
        </w:rPr>
        <w:t>Кочина</w:t>
      </w:r>
      <w:proofErr w:type="spellEnd"/>
      <w:r w:rsidRPr="003549C7">
        <w:rPr>
          <w:sz w:val="22"/>
          <w:szCs w:val="22"/>
          <w:lang w:val="uk-UA"/>
        </w:rPr>
        <w:t>. — К. : Літера ЛТД, 2005. — 128</w:t>
      </w:r>
      <w:r>
        <w:rPr>
          <w:sz w:val="22"/>
          <w:szCs w:val="22"/>
          <w:lang w:val="uk-UA"/>
        </w:rPr>
        <w:t> </w:t>
      </w:r>
      <w:r w:rsidRPr="003549C7">
        <w:rPr>
          <w:sz w:val="22"/>
          <w:szCs w:val="22"/>
          <w:lang w:val="uk-UA"/>
        </w:rPr>
        <w:t>с.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pacing w:val="-4"/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 xml:space="preserve">Навчання і виховання учнів 1 класу : метод.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 xml:space="preserve">. для вчителів  [упор. </w:t>
      </w:r>
      <w:r w:rsidRPr="003549C7">
        <w:rPr>
          <w:spacing w:val="-4"/>
          <w:sz w:val="22"/>
          <w:szCs w:val="22"/>
          <w:lang w:val="uk-UA"/>
        </w:rPr>
        <w:t>О.Я. Савченко</w:t>
      </w:r>
      <w:r w:rsidRPr="00236E6D">
        <w:rPr>
          <w:sz w:val="22"/>
          <w:szCs w:val="22"/>
          <w:lang w:val="uk-UA"/>
        </w:rPr>
        <w:t>]</w:t>
      </w:r>
      <w:r w:rsidRPr="003549C7">
        <w:rPr>
          <w:sz w:val="22"/>
          <w:szCs w:val="22"/>
          <w:lang w:val="uk-UA"/>
        </w:rPr>
        <w:t>.</w:t>
      </w:r>
      <w:r w:rsidRPr="003549C7">
        <w:rPr>
          <w:spacing w:val="-4"/>
          <w:sz w:val="22"/>
          <w:szCs w:val="22"/>
          <w:lang w:val="uk-UA"/>
        </w:rPr>
        <w:t xml:space="preserve"> — К. : Початкова школа, 2002. — </w:t>
      </w:r>
      <w:r w:rsidRPr="003549C7">
        <w:rPr>
          <w:sz w:val="22"/>
          <w:szCs w:val="22"/>
          <w:lang w:val="uk-UA"/>
        </w:rPr>
        <w:t xml:space="preserve"> С. 210–275.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pacing w:val="-4"/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 xml:space="preserve">Навчання і виховання учнів 2 класу : метод.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 xml:space="preserve">. для вчителів  [упор. </w:t>
      </w:r>
      <w:r w:rsidRPr="003549C7">
        <w:rPr>
          <w:spacing w:val="-4"/>
          <w:sz w:val="22"/>
          <w:szCs w:val="22"/>
          <w:lang w:val="uk-UA"/>
        </w:rPr>
        <w:t>О.Я. Савченко</w:t>
      </w:r>
      <w:r w:rsidRPr="003549C7">
        <w:rPr>
          <w:sz w:val="22"/>
          <w:szCs w:val="22"/>
          <w:lang w:val="uk-UA"/>
        </w:rPr>
        <w:t>].</w:t>
      </w:r>
      <w:r w:rsidRPr="003549C7">
        <w:rPr>
          <w:spacing w:val="-4"/>
          <w:sz w:val="22"/>
          <w:szCs w:val="22"/>
          <w:lang w:val="uk-UA"/>
        </w:rPr>
        <w:t xml:space="preserve"> — К. : Початкова школа, 2003. — </w:t>
      </w:r>
      <w:r w:rsidRPr="003549C7">
        <w:rPr>
          <w:sz w:val="22"/>
          <w:szCs w:val="22"/>
          <w:lang w:val="uk-UA"/>
        </w:rPr>
        <w:t xml:space="preserve">С. 283–353. 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pacing w:val="-4"/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 xml:space="preserve">Навчання і виховання учнів 3 класу : метод.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 xml:space="preserve">. для вчителів / [упор. </w:t>
      </w:r>
      <w:r w:rsidRPr="003549C7">
        <w:rPr>
          <w:spacing w:val="-4"/>
          <w:sz w:val="22"/>
          <w:szCs w:val="22"/>
          <w:lang w:val="uk-UA"/>
        </w:rPr>
        <w:t>О.Я. Савченко</w:t>
      </w:r>
      <w:r w:rsidRPr="003549C7">
        <w:rPr>
          <w:sz w:val="22"/>
          <w:szCs w:val="22"/>
          <w:lang w:val="uk-UA"/>
        </w:rPr>
        <w:t>]</w:t>
      </w:r>
      <w:r w:rsidRPr="003549C7">
        <w:rPr>
          <w:spacing w:val="-4"/>
          <w:sz w:val="22"/>
          <w:szCs w:val="22"/>
          <w:lang w:val="uk-UA"/>
        </w:rPr>
        <w:t xml:space="preserve">. — К. : Початкова школа, 2004. — </w:t>
      </w:r>
      <w:r w:rsidRPr="003549C7">
        <w:rPr>
          <w:sz w:val="22"/>
          <w:szCs w:val="22"/>
          <w:lang w:val="uk-UA"/>
        </w:rPr>
        <w:t>С. 225–280.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pacing w:val="-4"/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 xml:space="preserve">Навчання і виховання учнів 4 класу : метод.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 xml:space="preserve">. для вчителів  [упор. </w:t>
      </w:r>
      <w:r w:rsidRPr="003549C7">
        <w:rPr>
          <w:spacing w:val="-4"/>
          <w:sz w:val="22"/>
          <w:szCs w:val="22"/>
          <w:lang w:val="uk-UA"/>
        </w:rPr>
        <w:t>О.Я. Савченко</w:t>
      </w:r>
      <w:r w:rsidRPr="003549C7">
        <w:rPr>
          <w:sz w:val="22"/>
          <w:szCs w:val="22"/>
          <w:lang w:val="uk-UA"/>
        </w:rPr>
        <w:t>]</w:t>
      </w:r>
      <w:r w:rsidRPr="003549C7">
        <w:rPr>
          <w:spacing w:val="-4"/>
          <w:sz w:val="22"/>
          <w:szCs w:val="22"/>
          <w:lang w:val="uk-UA"/>
        </w:rPr>
        <w:t>. — К. : Початкова школа, 2005. — С</w:t>
      </w:r>
      <w:r w:rsidRPr="003549C7">
        <w:rPr>
          <w:sz w:val="22"/>
          <w:szCs w:val="22"/>
          <w:lang w:val="uk-UA"/>
        </w:rPr>
        <w:t>. 290–376.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Р</w:t>
      </w:r>
      <w:r w:rsidRPr="003549C7">
        <w:rPr>
          <w:sz w:val="22"/>
          <w:szCs w:val="22"/>
          <w:lang w:val="uk-UA"/>
        </w:rPr>
        <w:t>оманишин</w:t>
      </w:r>
      <w:proofErr w:type="spellEnd"/>
      <w:r w:rsidRPr="003549C7">
        <w:rPr>
          <w:sz w:val="22"/>
          <w:szCs w:val="22"/>
          <w:lang w:val="uk-UA"/>
        </w:rPr>
        <w:t xml:space="preserve"> І.Я. Математика. Методика роботи над текстовими задачами. 2</w:t>
      </w:r>
      <w:r w:rsidRPr="003549C7">
        <w:rPr>
          <w:sz w:val="22"/>
          <w:szCs w:val="22"/>
          <w:lang w:val="en-US"/>
        </w:rPr>
        <w:t> </w:t>
      </w:r>
      <w:r w:rsidRPr="003549C7">
        <w:rPr>
          <w:sz w:val="22"/>
          <w:szCs w:val="22"/>
          <w:lang w:val="uk-UA"/>
        </w:rPr>
        <w:t xml:space="preserve">клас / І.Я. </w:t>
      </w:r>
      <w:proofErr w:type="spellStart"/>
      <w:r w:rsidRPr="003549C7">
        <w:rPr>
          <w:sz w:val="22"/>
          <w:szCs w:val="22"/>
          <w:lang w:val="uk-UA"/>
        </w:rPr>
        <w:t>Романишин</w:t>
      </w:r>
      <w:proofErr w:type="spellEnd"/>
      <w:r w:rsidRPr="003549C7">
        <w:rPr>
          <w:sz w:val="22"/>
          <w:szCs w:val="22"/>
          <w:lang w:val="uk-UA"/>
        </w:rPr>
        <w:t>. — Тернопіль : Навчальна книга — Богдан, 2003. — 152 с.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Скворцова</w:t>
      </w:r>
      <w:proofErr w:type="spellEnd"/>
      <w:r w:rsidRPr="003549C7">
        <w:rPr>
          <w:sz w:val="22"/>
          <w:szCs w:val="22"/>
          <w:lang w:val="uk-UA"/>
        </w:rPr>
        <w:t xml:space="preserve"> С.О. Методика викладання математики в 1-му класі / С.О. </w:t>
      </w:r>
      <w:proofErr w:type="spellStart"/>
      <w:r w:rsidRPr="003549C7">
        <w:rPr>
          <w:sz w:val="22"/>
          <w:szCs w:val="22"/>
          <w:lang w:val="uk-UA"/>
        </w:rPr>
        <w:t>Скворцова</w:t>
      </w:r>
      <w:proofErr w:type="spellEnd"/>
      <w:r w:rsidRPr="003549C7">
        <w:rPr>
          <w:sz w:val="22"/>
          <w:szCs w:val="22"/>
          <w:lang w:val="uk-UA"/>
        </w:rPr>
        <w:t>, Г.І. Мартинова, Т.О. Шевченко. — Одеса : Автограф, 2005. — 190 с.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Скворцова</w:t>
      </w:r>
      <w:proofErr w:type="spellEnd"/>
      <w:r w:rsidRPr="003549C7">
        <w:rPr>
          <w:sz w:val="22"/>
          <w:szCs w:val="22"/>
          <w:lang w:val="uk-UA"/>
        </w:rPr>
        <w:t xml:space="preserve"> С.О. Методика викладання математики в 2-му класі / С.О. </w:t>
      </w:r>
      <w:proofErr w:type="spellStart"/>
      <w:r w:rsidRPr="003549C7">
        <w:rPr>
          <w:sz w:val="22"/>
          <w:szCs w:val="22"/>
          <w:lang w:val="uk-UA"/>
        </w:rPr>
        <w:t>Скворцова</w:t>
      </w:r>
      <w:proofErr w:type="spellEnd"/>
      <w:r w:rsidRPr="003549C7">
        <w:rPr>
          <w:sz w:val="22"/>
          <w:szCs w:val="22"/>
          <w:lang w:val="uk-UA"/>
        </w:rPr>
        <w:t>, Г.І. Мартинова, Т.О. Шевченко. — Одеса : Автограф, 2005. — 214 с.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Скворцова</w:t>
      </w:r>
      <w:proofErr w:type="spellEnd"/>
      <w:r w:rsidRPr="003549C7">
        <w:rPr>
          <w:sz w:val="22"/>
          <w:szCs w:val="22"/>
          <w:lang w:val="uk-UA"/>
        </w:rPr>
        <w:t xml:space="preserve"> С.О. Методика викладання математики в 3-му класі / С.О. </w:t>
      </w:r>
      <w:proofErr w:type="spellStart"/>
      <w:r w:rsidRPr="003549C7">
        <w:rPr>
          <w:sz w:val="22"/>
          <w:szCs w:val="22"/>
          <w:lang w:val="uk-UA"/>
        </w:rPr>
        <w:t>Скворцова</w:t>
      </w:r>
      <w:proofErr w:type="spellEnd"/>
      <w:r w:rsidRPr="003549C7">
        <w:rPr>
          <w:sz w:val="22"/>
          <w:szCs w:val="22"/>
          <w:lang w:val="uk-UA"/>
        </w:rPr>
        <w:t>, Г.І. Мартинова, Т.О. Шевченко. — Одеса : Автограф, 2005. — 268 с.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Скворцова</w:t>
      </w:r>
      <w:proofErr w:type="spellEnd"/>
      <w:r w:rsidRPr="003549C7">
        <w:rPr>
          <w:sz w:val="22"/>
          <w:szCs w:val="22"/>
          <w:lang w:val="uk-UA"/>
        </w:rPr>
        <w:t xml:space="preserve"> С.О. Методика викладання математики в четвертому класі / С.О. </w:t>
      </w:r>
      <w:proofErr w:type="spellStart"/>
      <w:r w:rsidRPr="003549C7">
        <w:rPr>
          <w:sz w:val="22"/>
          <w:szCs w:val="22"/>
          <w:lang w:val="uk-UA"/>
        </w:rPr>
        <w:t>Скворцова</w:t>
      </w:r>
      <w:proofErr w:type="spellEnd"/>
      <w:r w:rsidRPr="003549C7">
        <w:rPr>
          <w:sz w:val="22"/>
          <w:szCs w:val="22"/>
          <w:lang w:val="uk-UA"/>
        </w:rPr>
        <w:t>, Г.І. Мартинова, Т.О. Шевченко. — Одеса : Автограф, 2005. — 310 с.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Скворцова</w:t>
      </w:r>
      <w:proofErr w:type="spellEnd"/>
      <w:r w:rsidRPr="003549C7">
        <w:rPr>
          <w:sz w:val="22"/>
          <w:szCs w:val="22"/>
          <w:lang w:val="uk-UA"/>
        </w:rPr>
        <w:t xml:space="preserve"> С.О. Методи</w:t>
      </w:r>
      <w:r>
        <w:rPr>
          <w:sz w:val="22"/>
          <w:szCs w:val="22"/>
          <w:lang w:val="uk-UA"/>
        </w:rPr>
        <w:t>ка навчання математики у першому</w:t>
      </w:r>
      <w:r w:rsidRPr="003549C7">
        <w:rPr>
          <w:sz w:val="22"/>
          <w:szCs w:val="22"/>
          <w:lang w:val="uk-UA"/>
        </w:rPr>
        <w:t xml:space="preserve"> класі : </w:t>
      </w:r>
      <w:proofErr w:type="spellStart"/>
      <w:r w:rsidRPr="003549C7">
        <w:rPr>
          <w:sz w:val="22"/>
          <w:szCs w:val="22"/>
          <w:lang w:val="uk-UA"/>
        </w:rPr>
        <w:t>навч</w:t>
      </w:r>
      <w:proofErr w:type="spellEnd"/>
      <w:r w:rsidRPr="003549C7">
        <w:rPr>
          <w:sz w:val="22"/>
          <w:szCs w:val="22"/>
          <w:lang w:val="uk-UA"/>
        </w:rPr>
        <w:t xml:space="preserve">.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 xml:space="preserve">. та студентів за спеціальністю 6.010100 «Початкове навчання» освітньо-кваліфікаційного рівня «бакалавр» / С.О. </w:t>
      </w:r>
      <w:proofErr w:type="spellStart"/>
      <w:r w:rsidRPr="003549C7">
        <w:rPr>
          <w:sz w:val="22"/>
          <w:szCs w:val="22"/>
          <w:lang w:val="uk-UA"/>
        </w:rPr>
        <w:t>Скворцова</w:t>
      </w:r>
      <w:proofErr w:type="spellEnd"/>
      <w:r w:rsidRPr="003549C7">
        <w:rPr>
          <w:sz w:val="22"/>
          <w:szCs w:val="22"/>
          <w:lang w:val="uk-UA"/>
        </w:rPr>
        <w:t>. – Одеса : Фенікс, 2011. — 240с.</w:t>
      </w:r>
    </w:p>
    <w:p w:rsidR="00626C40" w:rsidRPr="00996407" w:rsidRDefault="00626C40" w:rsidP="00626C40">
      <w:pPr>
        <w:widowControl w:val="0"/>
        <w:numPr>
          <w:ilvl w:val="0"/>
          <w:numId w:val="19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996407">
        <w:rPr>
          <w:sz w:val="22"/>
          <w:szCs w:val="22"/>
          <w:lang w:val="uk-UA"/>
        </w:rPr>
        <w:t xml:space="preserve"> </w:t>
      </w:r>
      <w:proofErr w:type="spellStart"/>
      <w:r w:rsidRPr="00996407">
        <w:rPr>
          <w:sz w:val="22"/>
          <w:szCs w:val="22"/>
          <w:lang w:val="uk-UA"/>
        </w:rPr>
        <w:t>Скворцова</w:t>
      </w:r>
      <w:proofErr w:type="spellEnd"/>
      <w:r w:rsidRPr="00996407">
        <w:rPr>
          <w:sz w:val="22"/>
          <w:szCs w:val="22"/>
          <w:lang w:val="uk-UA"/>
        </w:rPr>
        <w:t xml:space="preserve"> С.О. Методика навчання математики у другому класі : </w:t>
      </w:r>
      <w:proofErr w:type="spellStart"/>
      <w:r w:rsidRPr="00996407">
        <w:rPr>
          <w:sz w:val="22"/>
          <w:szCs w:val="22"/>
          <w:lang w:val="uk-UA"/>
        </w:rPr>
        <w:t>навч</w:t>
      </w:r>
      <w:proofErr w:type="spellEnd"/>
      <w:r w:rsidRPr="00996407">
        <w:rPr>
          <w:sz w:val="22"/>
          <w:szCs w:val="22"/>
          <w:lang w:val="uk-UA"/>
        </w:rPr>
        <w:t xml:space="preserve">. </w:t>
      </w:r>
      <w:proofErr w:type="spellStart"/>
      <w:r w:rsidRPr="00996407">
        <w:rPr>
          <w:sz w:val="22"/>
          <w:szCs w:val="22"/>
          <w:lang w:val="uk-UA"/>
        </w:rPr>
        <w:t>посіб</w:t>
      </w:r>
      <w:proofErr w:type="spellEnd"/>
      <w:r w:rsidRPr="00996407">
        <w:rPr>
          <w:sz w:val="22"/>
          <w:szCs w:val="22"/>
          <w:lang w:val="uk-UA"/>
        </w:rPr>
        <w:t xml:space="preserve">. для вчителів других класів та студентів за спеціальністю 6.010100 «Початкове навчання» освітньо-кваліфікаційного рівня «бакалавр» / С.О. </w:t>
      </w:r>
      <w:proofErr w:type="spellStart"/>
      <w:r w:rsidRPr="00996407">
        <w:rPr>
          <w:sz w:val="22"/>
          <w:szCs w:val="22"/>
          <w:lang w:val="uk-UA"/>
        </w:rPr>
        <w:t>Скворцова</w:t>
      </w:r>
      <w:proofErr w:type="spellEnd"/>
      <w:r w:rsidRPr="00996407">
        <w:rPr>
          <w:sz w:val="22"/>
          <w:szCs w:val="22"/>
          <w:lang w:val="uk-UA"/>
        </w:rPr>
        <w:t>. – Одеса : Фенікс, 2011. — 262с.</w:t>
      </w:r>
    </w:p>
    <w:p w:rsidR="00626C40" w:rsidRPr="00996407" w:rsidRDefault="00626C40" w:rsidP="00626C40">
      <w:pPr>
        <w:widowControl w:val="0"/>
        <w:numPr>
          <w:ilvl w:val="0"/>
          <w:numId w:val="19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996407">
        <w:rPr>
          <w:sz w:val="22"/>
          <w:szCs w:val="22"/>
          <w:lang w:val="uk-UA"/>
        </w:rPr>
        <w:t xml:space="preserve">Уроки математики у 1 класі : </w:t>
      </w:r>
      <w:proofErr w:type="spellStart"/>
      <w:r w:rsidRPr="00996407">
        <w:rPr>
          <w:sz w:val="22"/>
          <w:szCs w:val="22"/>
          <w:lang w:val="uk-UA"/>
        </w:rPr>
        <w:t>посіб</w:t>
      </w:r>
      <w:proofErr w:type="spellEnd"/>
      <w:r w:rsidRPr="00996407">
        <w:rPr>
          <w:sz w:val="22"/>
          <w:szCs w:val="22"/>
          <w:lang w:val="uk-UA"/>
        </w:rPr>
        <w:t>. для вчителя [Головко З.Л., Походжай</w:t>
      </w:r>
      <w:r w:rsidRPr="00996407">
        <w:rPr>
          <w:sz w:val="22"/>
          <w:szCs w:val="22"/>
          <w:lang w:val="en-US"/>
        </w:rPr>
        <w:t> </w:t>
      </w:r>
      <w:r w:rsidRPr="00996407">
        <w:rPr>
          <w:sz w:val="22"/>
          <w:szCs w:val="22"/>
          <w:lang w:val="uk-UA"/>
        </w:rPr>
        <w:t>Н.Я.] — Тернопіль : Навчальна книга — Богдан, 2004. — 224 с.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 xml:space="preserve">Уроки математики. 2 клас :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>. для вчителя [</w:t>
      </w:r>
      <w:proofErr w:type="spellStart"/>
      <w:r w:rsidRPr="003549C7">
        <w:rPr>
          <w:sz w:val="22"/>
          <w:szCs w:val="22"/>
          <w:lang w:val="uk-UA"/>
        </w:rPr>
        <w:t>Шост</w:t>
      </w:r>
      <w:proofErr w:type="spellEnd"/>
      <w:r w:rsidRPr="003549C7">
        <w:rPr>
          <w:sz w:val="22"/>
          <w:szCs w:val="22"/>
          <w:lang w:val="uk-UA"/>
        </w:rPr>
        <w:t xml:space="preserve"> Н.Б.]. — Тернопіль : Навчальна книга — Богдан, 2004. — 320 с.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 xml:space="preserve"> Уроки математики. 3 клас :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 xml:space="preserve">. для вчителя                              [Козак М.В., </w:t>
      </w:r>
      <w:proofErr w:type="spellStart"/>
      <w:r w:rsidRPr="003549C7">
        <w:rPr>
          <w:sz w:val="22"/>
          <w:szCs w:val="22"/>
          <w:lang w:val="uk-UA"/>
        </w:rPr>
        <w:t>Корчевська</w:t>
      </w:r>
      <w:proofErr w:type="spellEnd"/>
      <w:r w:rsidRPr="003549C7">
        <w:rPr>
          <w:sz w:val="22"/>
          <w:szCs w:val="22"/>
          <w:lang w:val="en-US"/>
        </w:rPr>
        <w:t> </w:t>
      </w:r>
      <w:r w:rsidRPr="003549C7">
        <w:rPr>
          <w:sz w:val="22"/>
          <w:szCs w:val="22"/>
          <w:lang w:val="uk-UA"/>
        </w:rPr>
        <w:t>О.П.]. — Тернопіль : Навчальна книга — Богдан, 2005. — 280 с.</w:t>
      </w:r>
    </w:p>
    <w:p w:rsidR="00626C40" w:rsidRPr="003549C7" w:rsidRDefault="00626C40" w:rsidP="00626C40">
      <w:pPr>
        <w:widowControl w:val="0"/>
        <w:numPr>
          <w:ilvl w:val="0"/>
          <w:numId w:val="19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 xml:space="preserve">Уроки математики. 4 клас :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 xml:space="preserve">. для вчителя                        [Бакан Н.А., </w:t>
      </w:r>
      <w:proofErr w:type="spellStart"/>
      <w:r w:rsidRPr="003549C7">
        <w:rPr>
          <w:sz w:val="22"/>
          <w:szCs w:val="22"/>
          <w:lang w:val="uk-UA"/>
        </w:rPr>
        <w:t>Шост</w:t>
      </w:r>
      <w:proofErr w:type="spellEnd"/>
      <w:r w:rsidRPr="003549C7">
        <w:rPr>
          <w:sz w:val="22"/>
          <w:szCs w:val="22"/>
          <w:lang w:val="uk-UA"/>
        </w:rPr>
        <w:t xml:space="preserve"> Н.Б.]. — Тернопіль : Навчальна книга — Богдан, 2005. — 320 с.</w:t>
      </w:r>
    </w:p>
    <w:p w:rsidR="00626C40" w:rsidRPr="00690FE8" w:rsidRDefault="00626C40" w:rsidP="00626C40">
      <w:pPr>
        <w:shd w:val="clear" w:color="auto" w:fill="FFFFFF"/>
        <w:jc w:val="both"/>
        <w:rPr>
          <w:bCs/>
          <w:spacing w:val="-6"/>
          <w:lang w:val="uk-UA"/>
        </w:rPr>
      </w:pPr>
    </w:p>
    <w:p w:rsidR="00626C40" w:rsidRDefault="00626C40" w:rsidP="00626C40">
      <w:pPr>
        <w:shd w:val="clear" w:color="auto" w:fill="FFFFFF"/>
        <w:jc w:val="center"/>
        <w:rPr>
          <w:b/>
          <w:bCs/>
          <w:spacing w:val="-6"/>
          <w:lang w:val="uk-UA"/>
        </w:rPr>
      </w:pPr>
      <w:r w:rsidRPr="00690FE8">
        <w:rPr>
          <w:b/>
          <w:bCs/>
          <w:spacing w:val="-6"/>
          <w:lang w:val="uk-UA"/>
        </w:rPr>
        <w:t>Допоміжна</w:t>
      </w:r>
    </w:p>
    <w:p w:rsidR="00626C40" w:rsidRPr="003549C7" w:rsidRDefault="00626C40" w:rsidP="00626C40">
      <w:pPr>
        <w:widowControl w:val="0"/>
        <w:numPr>
          <w:ilvl w:val="0"/>
          <w:numId w:val="20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proofErr w:type="spellStart"/>
      <w:r w:rsidRPr="003549C7">
        <w:rPr>
          <w:sz w:val="22"/>
          <w:szCs w:val="22"/>
          <w:lang w:val="uk-UA"/>
        </w:rPr>
        <w:t>Глузман</w:t>
      </w:r>
      <w:proofErr w:type="spellEnd"/>
      <w:r w:rsidRPr="003549C7">
        <w:rPr>
          <w:sz w:val="22"/>
          <w:szCs w:val="22"/>
          <w:lang w:val="uk-UA"/>
        </w:rPr>
        <w:t xml:space="preserve"> Н.А. Історичний аналіз розвитку початкової математичної освіти та методики її викладання  в Україні : </w:t>
      </w:r>
      <w:proofErr w:type="spellStart"/>
      <w:r w:rsidRPr="003549C7">
        <w:rPr>
          <w:sz w:val="22"/>
          <w:szCs w:val="22"/>
          <w:lang w:val="uk-UA"/>
        </w:rPr>
        <w:t>навч</w:t>
      </w:r>
      <w:proofErr w:type="spellEnd"/>
      <w:r w:rsidRPr="003549C7">
        <w:rPr>
          <w:sz w:val="22"/>
          <w:szCs w:val="22"/>
          <w:lang w:val="uk-UA"/>
        </w:rPr>
        <w:t xml:space="preserve">.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 xml:space="preserve">.  / </w:t>
      </w:r>
      <w:proofErr w:type="spellStart"/>
      <w:r w:rsidRPr="003549C7">
        <w:rPr>
          <w:sz w:val="22"/>
          <w:szCs w:val="22"/>
          <w:lang w:val="uk-UA"/>
        </w:rPr>
        <w:t>Глузман</w:t>
      </w:r>
      <w:proofErr w:type="spellEnd"/>
      <w:r w:rsidRPr="003549C7">
        <w:rPr>
          <w:sz w:val="22"/>
          <w:szCs w:val="22"/>
          <w:lang w:val="uk-UA"/>
        </w:rPr>
        <w:t xml:space="preserve"> Н.А. – Ялта : РВВ </w:t>
      </w:r>
      <w:proofErr w:type="spellStart"/>
      <w:r w:rsidRPr="003549C7">
        <w:rPr>
          <w:sz w:val="22"/>
          <w:szCs w:val="22"/>
          <w:lang w:val="uk-UA"/>
        </w:rPr>
        <w:t>КГУ</w:t>
      </w:r>
      <w:proofErr w:type="spellEnd"/>
      <w:r w:rsidRPr="003549C7">
        <w:rPr>
          <w:sz w:val="22"/>
          <w:szCs w:val="22"/>
          <w:lang w:val="uk-UA"/>
        </w:rPr>
        <w:t>, 2009. – 101с.  </w:t>
      </w:r>
    </w:p>
    <w:p w:rsidR="00626C40" w:rsidRPr="003549C7" w:rsidRDefault="00626C40" w:rsidP="00626C40">
      <w:pPr>
        <w:widowControl w:val="0"/>
        <w:numPr>
          <w:ilvl w:val="0"/>
          <w:numId w:val="20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proofErr w:type="spellStart"/>
      <w:r w:rsidRPr="003549C7">
        <w:rPr>
          <w:sz w:val="22"/>
          <w:szCs w:val="22"/>
          <w:lang w:val="uk-UA"/>
        </w:rPr>
        <w:t>Истомина</w:t>
      </w:r>
      <w:proofErr w:type="spellEnd"/>
      <w:r w:rsidRPr="003549C7">
        <w:rPr>
          <w:sz w:val="22"/>
          <w:szCs w:val="22"/>
          <w:lang w:val="uk-UA"/>
        </w:rPr>
        <w:t xml:space="preserve"> Н.Б. Методика </w:t>
      </w:r>
      <w:proofErr w:type="spellStart"/>
      <w:r w:rsidRPr="003549C7">
        <w:rPr>
          <w:sz w:val="22"/>
          <w:szCs w:val="22"/>
          <w:lang w:val="uk-UA"/>
        </w:rPr>
        <w:t>обучения</w:t>
      </w:r>
      <w:proofErr w:type="spellEnd"/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математике</w:t>
      </w:r>
      <w:proofErr w:type="spellEnd"/>
      <w:r w:rsidRPr="003549C7">
        <w:rPr>
          <w:sz w:val="22"/>
          <w:szCs w:val="22"/>
          <w:lang w:val="uk-UA"/>
        </w:rPr>
        <w:t xml:space="preserve"> в </w:t>
      </w:r>
      <w:proofErr w:type="spellStart"/>
      <w:r w:rsidRPr="003549C7">
        <w:rPr>
          <w:sz w:val="22"/>
          <w:szCs w:val="22"/>
          <w:lang w:val="uk-UA"/>
        </w:rPr>
        <w:t>начальной</w:t>
      </w:r>
      <w:proofErr w:type="spellEnd"/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школе</w:t>
      </w:r>
      <w:proofErr w:type="spellEnd"/>
      <w:r w:rsidRPr="003549C7">
        <w:rPr>
          <w:sz w:val="22"/>
          <w:szCs w:val="22"/>
          <w:lang w:val="uk-UA"/>
        </w:rPr>
        <w:t xml:space="preserve"> / Н.Б. </w:t>
      </w:r>
      <w:proofErr w:type="spellStart"/>
      <w:r w:rsidRPr="003549C7">
        <w:rPr>
          <w:sz w:val="22"/>
          <w:szCs w:val="22"/>
          <w:lang w:val="uk-UA"/>
        </w:rPr>
        <w:t>Истомина</w:t>
      </w:r>
      <w:proofErr w:type="spellEnd"/>
      <w:r w:rsidRPr="003549C7">
        <w:rPr>
          <w:sz w:val="22"/>
          <w:szCs w:val="22"/>
          <w:lang w:val="uk-UA"/>
        </w:rPr>
        <w:t>. — М. : Линка-Пресс, 1998. — 285 с.</w:t>
      </w:r>
    </w:p>
    <w:p w:rsidR="00626C40" w:rsidRPr="003549C7" w:rsidRDefault="00626C40" w:rsidP="00626C40">
      <w:pPr>
        <w:widowControl w:val="0"/>
        <w:numPr>
          <w:ilvl w:val="0"/>
          <w:numId w:val="20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proofErr w:type="spellStart"/>
      <w:r w:rsidRPr="003549C7">
        <w:rPr>
          <w:sz w:val="22"/>
          <w:szCs w:val="22"/>
          <w:lang w:val="uk-UA"/>
        </w:rPr>
        <w:t>Истомина</w:t>
      </w:r>
      <w:proofErr w:type="spellEnd"/>
      <w:r w:rsidRPr="003549C7">
        <w:rPr>
          <w:sz w:val="22"/>
          <w:szCs w:val="22"/>
          <w:lang w:val="uk-UA"/>
        </w:rPr>
        <w:t xml:space="preserve"> Н.Б. Практикум по </w:t>
      </w:r>
      <w:proofErr w:type="spellStart"/>
      <w:r w:rsidRPr="003549C7">
        <w:rPr>
          <w:sz w:val="22"/>
          <w:szCs w:val="22"/>
          <w:lang w:val="uk-UA"/>
        </w:rPr>
        <w:t>методике</w:t>
      </w:r>
      <w:proofErr w:type="spellEnd"/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преподавания</w:t>
      </w:r>
      <w:proofErr w:type="spellEnd"/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математике</w:t>
      </w:r>
      <w:proofErr w:type="spellEnd"/>
      <w:r w:rsidRPr="003549C7">
        <w:rPr>
          <w:sz w:val="22"/>
          <w:szCs w:val="22"/>
          <w:lang w:val="uk-UA"/>
        </w:rPr>
        <w:t xml:space="preserve"> в </w:t>
      </w:r>
      <w:proofErr w:type="spellStart"/>
      <w:r w:rsidRPr="003549C7">
        <w:rPr>
          <w:sz w:val="22"/>
          <w:szCs w:val="22"/>
          <w:lang w:val="uk-UA"/>
        </w:rPr>
        <w:t>начальных</w:t>
      </w:r>
      <w:proofErr w:type="spellEnd"/>
      <w:r w:rsidRPr="003549C7">
        <w:rPr>
          <w:sz w:val="22"/>
          <w:szCs w:val="22"/>
          <w:lang w:val="uk-UA"/>
        </w:rPr>
        <w:t xml:space="preserve"> класах / Н.Б. </w:t>
      </w:r>
      <w:proofErr w:type="spellStart"/>
      <w:r w:rsidRPr="003549C7">
        <w:rPr>
          <w:sz w:val="22"/>
          <w:szCs w:val="22"/>
          <w:lang w:val="uk-UA"/>
        </w:rPr>
        <w:t>Истомина</w:t>
      </w:r>
      <w:proofErr w:type="spellEnd"/>
      <w:r w:rsidRPr="003549C7">
        <w:rPr>
          <w:sz w:val="22"/>
          <w:szCs w:val="22"/>
          <w:lang w:val="uk-UA"/>
        </w:rPr>
        <w:t xml:space="preserve">. — М. : </w:t>
      </w:r>
      <w:proofErr w:type="spellStart"/>
      <w:r w:rsidRPr="003549C7">
        <w:rPr>
          <w:sz w:val="22"/>
          <w:szCs w:val="22"/>
          <w:lang w:val="uk-UA"/>
        </w:rPr>
        <w:t>Просвещение</w:t>
      </w:r>
      <w:proofErr w:type="spellEnd"/>
      <w:r w:rsidRPr="003549C7">
        <w:rPr>
          <w:sz w:val="22"/>
          <w:szCs w:val="22"/>
          <w:lang w:val="uk-UA"/>
        </w:rPr>
        <w:t>, 1986. — 174 с.</w:t>
      </w:r>
    </w:p>
    <w:p w:rsidR="00626C40" w:rsidRPr="003549C7" w:rsidRDefault="00626C40" w:rsidP="00626C40">
      <w:pPr>
        <w:widowControl w:val="0"/>
        <w:numPr>
          <w:ilvl w:val="0"/>
          <w:numId w:val="20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proofErr w:type="spellStart"/>
      <w:r w:rsidRPr="003549C7">
        <w:rPr>
          <w:sz w:val="22"/>
          <w:szCs w:val="22"/>
          <w:lang w:val="uk-UA"/>
        </w:rPr>
        <w:t>Истомина</w:t>
      </w:r>
      <w:proofErr w:type="spellEnd"/>
      <w:r w:rsidRPr="003549C7">
        <w:rPr>
          <w:sz w:val="22"/>
          <w:szCs w:val="22"/>
          <w:lang w:val="uk-UA"/>
        </w:rPr>
        <w:t xml:space="preserve"> Н.Б. </w:t>
      </w:r>
      <w:proofErr w:type="spellStart"/>
      <w:r w:rsidRPr="003549C7">
        <w:rPr>
          <w:sz w:val="22"/>
          <w:szCs w:val="22"/>
          <w:lang w:val="uk-UA"/>
        </w:rPr>
        <w:t>Теоретические</w:t>
      </w:r>
      <w:proofErr w:type="spellEnd"/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основы</w:t>
      </w:r>
      <w:proofErr w:type="spellEnd"/>
      <w:r w:rsidRPr="003549C7">
        <w:rPr>
          <w:sz w:val="22"/>
          <w:szCs w:val="22"/>
          <w:lang w:val="uk-UA"/>
        </w:rPr>
        <w:t xml:space="preserve"> методики </w:t>
      </w:r>
      <w:proofErr w:type="spellStart"/>
      <w:r w:rsidRPr="003549C7">
        <w:rPr>
          <w:sz w:val="22"/>
          <w:szCs w:val="22"/>
          <w:lang w:val="uk-UA"/>
        </w:rPr>
        <w:t>обучения</w:t>
      </w:r>
      <w:proofErr w:type="spellEnd"/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математике</w:t>
      </w:r>
      <w:proofErr w:type="spellEnd"/>
      <w:r w:rsidRPr="003549C7">
        <w:rPr>
          <w:sz w:val="22"/>
          <w:szCs w:val="22"/>
          <w:lang w:val="uk-UA"/>
        </w:rPr>
        <w:t xml:space="preserve"> в </w:t>
      </w:r>
      <w:proofErr w:type="spellStart"/>
      <w:r w:rsidRPr="003549C7">
        <w:rPr>
          <w:sz w:val="22"/>
          <w:szCs w:val="22"/>
          <w:lang w:val="uk-UA"/>
        </w:rPr>
        <w:t>начальных</w:t>
      </w:r>
      <w:proofErr w:type="spellEnd"/>
      <w:r w:rsidRPr="003549C7">
        <w:rPr>
          <w:sz w:val="22"/>
          <w:szCs w:val="22"/>
          <w:lang w:val="uk-UA"/>
        </w:rPr>
        <w:t xml:space="preserve"> класах: пособ. для </w:t>
      </w:r>
      <w:proofErr w:type="spellStart"/>
      <w:r w:rsidRPr="003549C7">
        <w:rPr>
          <w:sz w:val="22"/>
          <w:szCs w:val="22"/>
          <w:lang w:val="uk-UA"/>
        </w:rPr>
        <w:t>студ</w:t>
      </w:r>
      <w:proofErr w:type="spellEnd"/>
      <w:r w:rsidRPr="003549C7">
        <w:rPr>
          <w:sz w:val="22"/>
          <w:szCs w:val="22"/>
          <w:lang w:val="uk-UA"/>
        </w:rPr>
        <w:t xml:space="preserve">. фак. </w:t>
      </w:r>
      <w:proofErr w:type="spellStart"/>
      <w:r w:rsidRPr="003549C7">
        <w:rPr>
          <w:sz w:val="22"/>
          <w:szCs w:val="22"/>
          <w:lang w:val="uk-UA"/>
        </w:rPr>
        <w:t>подг</w:t>
      </w:r>
      <w:proofErr w:type="spellEnd"/>
      <w:r w:rsidRPr="003549C7">
        <w:rPr>
          <w:sz w:val="22"/>
          <w:szCs w:val="22"/>
          <w:lang w:val="uk-UA"/>
        </w:rPr>
        <w:t xml:space="preserve">. </w:t>
      </w:r>
      <w:proofErr w:type="spellStart"/>
      <w:r w:rsidRPr="003549C7">
        <w:rPr>
          <w:sz w:val="22"/>
          <w:szCs w:val="22"/>
          <w:lang w:val="uk-UA"/>
        </w:rPr>
        <w:t>учителей</w:t>
      </w:r>
      <w:proofErr w:type="spellEnd"/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нач</w:t>
      </w:r>
      <w:proofErr w:type="spellEnd"/>
      <w:r w:rsidRPr="003549C7">
        <w:rPr>
          <w:sz w:val="22"/>
          <w:szCs w:val="22"/>
          <w:lang w:val="uk-UA"/>
        </w:rPr>
        <w:t xml:space="preserve">. </w:t>
      </w:r>
      <w:proofErr w:type="spellStart"/>
      <w:r w:rsidRPr="003549C7">
        <w:rPr>
          <w:sz w:val="22"/>
          <w:szCs w:val="22"/>
          <w:lang w:val="uk-UA"/>
        </w:rPr>
        <w:t>классов</w:t>
      </w:r>
      <w:proofErr w:type="spellEnd"/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заоч</w:t>
      </w:r>
      <w:proofErr w:type="spellEnd"/>
      <w:r w:rsidRPr="003549C7">
        <w:rPr>
          <w:sz w:val="22"/>
          <w:szCs w:val="22"/>
          <w:lang w:val="uk-UA"/>
        </w:rPr>
        <w:t xml:space="preserve">. </w:t>
      </w:r>
      <w:proofErr w:type="spellStart"/>
      <w:r w:rsidRPr="003549C7">
        <w:rPr>
          <w:sz w:val="22"/>
          <w:szCs w:val="22"/>
          <w:lang w:val="uk-UA"/>
        </w:rPr>
        <w:t>отд-ния</w:t>
      </w:r>
      <w:proofErr w:type="spellEnd"/>
      <w:r w:rsidRPr="003549C7">
        <w:rPr>
          <w:sz w:val="22"/>
          <w:szCs w:val="22"/>
          <w:lang w:val="uk-UA"/>
        </w:rPr>
        <w:t xml:space="preserve"> / Н.Б. </w:t>
      </w:r>
      <w:proofErr w:type="spellStart"/>
      <w:r w:rsidRPr="003549C7">
        <w:rPr>
          <w:sz w:val="22"/>
          <w:szCs w:val="22"/>
          <w:lang w:val="uk-UA"/>
        </w:rPr>
        <w:t>Истомина</w:t>
      </w:r>
      <w:proofErr w:type="spellEnd"/>
      <w:r w:rsidRPr="003549C7">
        <w:rPr>
          <w:sz w:val="22"/>
          <w:szCs w:val="22"/>
          <w:lang w:val="uk-UA"/>
        </w:rPr>
        <w:t>. — М. : НПО "МОДЭК", 1996. — 224 с.</w:t>
      </w:r>
    </w:p>
    <w:p w:rsidR="00626C40" w:rsidRPr="003549C7" w:rsidRDefault="00626C40" w:rsidP="00626C40">
      <w:pPr>
        <w:widowControl w:val="0"/>
        <w:numPr>
          <w:ilvl w:val="0"/>
          <w:numId w:val="20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lastRenderedPageBreak/>
        <w:t>Комар О.А. Теорія і практика застосування інтерактивної т</w:t>
      </w:r>
      <w:r>
        <w:rPr>
          <w:sz w:val="22"/>
          <w:szCs w:val="22"/>
          <w:lang w:val="uk-UA"/>
        </w:rPr>
        <w:t xml:space="preserve">ехнології на уроках математики </w:t>
      </w:r>
      <w:r w:rsidRPr="003549C7">
        <w:rPr>
          <w:sz w:val="22"/>
          <w:szCs w:val="22"/>
          <w:lang w:val="uk-UA"/>
        </w:rPr>
        <w:t xml:space="preserve">: </w:t>
      </w:r>
      <w:proofErr w:type="spellStart"/>
      <w:r w:rsidRPr="003549C7">
        <w:rPr>
          <w:sz w:val="22"/>
          <w:szCs w:val="22"/>
          <w:lang w:val="uk-UA"/>
        </w:rPr>
        <w:t>навч.-метод</w:t>
      </w:r>
      <w:proofErr w:type="spellEnd"/>
      <w:r w:rsidRPr="003549C7">
        <w:rPr>
          <w:sz w:val="22"/>
          <w:szCs w:val="22"/>
          <w:lang w:val="uk-UA"/>
        </w:rPr>
        <w:t xml:space="preserve">.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>. /</w:t>
      </w:r>
      <w:r>
        <w:rPr>
          <w:sz w:val="22"/>
          <w:szCs w:val="22"/>
          <w:lang w:val="uk-UA"/>
        </w:rPr>
        <w:t xml:space="preserve">                    </w:t>
      </w:r>
      <w:r w:rsidRPr="003549C7">
        <w:rPr>
          <w:sz w:val="22"/>
          <w:szCs w:val="22"/>
        </w:rPr>
        <w:t xml:space="preserve"> </w:t>
      </w:r>
      <w:r w:rsidRPr="003549C7">
        <w:rPr>
          <w:sz w:val="22"/>
          <w:szCs w:val="22"/>
          <w:lang w:val="uk-UA"/>
        </w:rPr>
        <w:t>О.А. Комар. – Умань : ПП Жовтий, 2011. – 26с.</w:t>
      </w:r>
    </w:p>
    <w:p w:rsidR="00626C40" w:rsidRPr="003549C7" w:rsidRDefault="00626C40" w:rsidP="00626C40">
      <w:pPr>
        <w:widowControl w:val="0"/>
        <w:numPr>
          <w:ilvl w:val="0"/>
          <w:numId w:val="20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proofErr w:type="spellStart"/>
      <w:r w:rsidRPr="003549C7">
        <w:rPr>
          <w:sz w:val="22"/>
          <w:szCs w:val="22"/>
          <w:lang w:val="uk-UA"/>
        </w:rPr>
        <w:t>Логачевська</w:t>
      </w:r>
      <w:proofErr w:type="spellEnd"/>
      <w:r w:rsidRPr="003549C7">
        <w:rPr>
          <w:sz w:val="22"/>
          <w:szCs w:val="22"/>
          <w:lang w:val="uk-UA"/>
        </w:rPr>
        <w:t xml:space="preserve"> С.П. Дійти до кожного учня : метод.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 xml:space="preserve">.   / </w:t>
      </w:r>
      <w:r w:rsidRPr="003549C7">
        <w:rPr>
          <w:sz w:val="22"/>
          <w:szCs w:val="22"/>
          <w:lang w:val="uk-UA"/>
        </w:rPr>
        <w:br/>
        <w:t xml:space="preserve">С.П. </w:t>
      </w:r>
      <w:proofErr w:type="spellStart"/>
      <w:r w:rsidRPr="003549C7">
        <w:rPr>
          <w:sz w:val="22"/>
          <w:szCs w:val="22"/>
          <w:lang w:val="uk-UA"/>
        </w:rPr>
        <w:t>Логачевська</w:t>
      </w:r>
      <w:proofErr w:type="spellEnd"/>
      <w:r w:rsidRPr="003549C7">
        <w:rPr>
          <w:sz w:val="22"/>
          <w:szCs w:val="22"/>
          <w:lang w:val="uk-UA"/>
        </w:rPr>
        <w:t xml:space="preserve"> [за ред. О.Я.Савченко]. — К. : Рад. шк., 1990. — 157 с.</w:t>
      </w:r>
    </w:p>
    <w:p w:rsidR="00626C40" w:rsidRPr="003549C7" w:rsidRDefault="00626C40" w:rsidP="00626C40">
      <w:pPr>
        <w:widowControl w:val="0"/>
        <w:numPr>
          <w:ilvl w:val="0"/>
          <w:numId w:val="20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proofErr w:type="spellStart"/>
      <w:r w:rsidRPr="003549C7">
        <w:rPr>
          <w:sz w:val="22"/>
          <w:szCs w:val="22"/>
          <w:lang w:val="uk-UA"/>
        </w:rPr>
        <w:t>Логачевська</w:t>
      </w:r>
      <w:proofErr w:type="spellEnd"/>
      <w:r w:rsidRPr="003549C7">
        <w:rPr>
          <w:sz w:val="22"/>
          <w:szCs w:val="22"/>
          <w:lang w:val="uk-UA"/>
        </w:rPr>
        <w:t xml:space="preserve"> С.П. Диференціація у звичайному класі : </w:t>
      </w:r>
      <w:proofErr w:type="spellStart"/>
      <w:r w:rsidRPr="003549C7">
        <w:rPr>
          <w:sz w:val="22"/>
          <w:szCs w:val="22"/>
          <w:lang w:val="uk-UA"/>
        </w:rPr>
        <w:t>посібн</w:t>
      </w:r>
      <w:proofErr w:type="spellEnd"/>
      <w:r w:rsidRPr="003549C7">
        <w:rPr>
          <w:sz w:val="22"/>
          <w:szCs w:val="22"/>
          <w:lang w:val="uk-UA"/>
        </w:rPr>
        <w:t xml:space="preserve">. для вчителів, методистів, </w:t>
      </w:r>
      <w:proofErr w:type="spellStart"/>
      <w:r w:rsidRPr="003549C7">
        <w:rPr>
          <w:sz w:val="22"/>
          <w:szCs w:val="22"/>
          <w:lang w:val="uk-UA"/>
        </w:rPr>
        <w:t>студ</w:t>
      </w:r>
      <w:proofErr w:type="spellEnd"/>
      <w:r w:rsidRPr="003549C7">
        <w:rPr>
          <w:sz w:val="22"/>
          <w:szCs w:val="22"/>
          <w:lang w:val="uk-UA"/>
        </w:rPr>
        <w:t xml:space="preserve">. / С.П. </w:t>
      </w:r>
      <w:proofErr w:type="spellStart"/>
      <w:r w:rsidRPr="003549C7">
        <w:rPr>
          <w:sz w:val="22"/>
          <w:szCs w:val="22"/>
          <w:lang w:val="uk-UA"/>
        </w:rPr>
        <w:t>Логачевська</w:t>
      </w:r>
      <w:proofErr w:type="spellEnd"/>
      <w:r w:rsidRPr="003549C7">
        <w:rPr>
          <w:sz w:val="22"/>
          <w:szCs w:val="22"/>
          <w:lang w:val="uk-UA"/>
        </w:rPr>
        <w:t xml:space="preserve"> [за </w:t>
      </w:r>
      <w:proofErr w:type="spellStart"/>
      <w:r w:rsidRPr="003549C7">
        <w:rPr>
          <w:sz w:val="22"/>
          <w:szCs w:val="22"/>
          <w:lang w:val="uk-UA"/>
        </w:rPr>
        <w:t>заг</w:t>
      </w:r>
      <w:proofErr w:type="spellEnd"/>
      <w:r w:rsidRPr="003549C7">
        <w:rPr>
          <w:sz w:val="22"/>
          <w:szCs w:val="22"/>
          <w:lang w:val="uk-UA"/>
        </w:rPr>
        <w:t>. ред. О.Я.Савченко]. — К., 1998. — 288 с.</w:t>
      </w:r>
    </w:p>
    <w:p w:rsidR="00626C40" w:rsidRPr="003549C7" w:rsidRDefault="00626C40" w:rsidP="00626C40">
      <w:pPr>
        <w:widowControl w:val="0"/>
        <w:numPr>
          <w:ilvl w:val="0"/>
          <w:numId w:val="20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 xml:space="preserve">Митник О.Я. Як навчити дитину мистецтва мислення. Педагогічна психологія : </w:t>
      </w:r>
      <w:proofErr w:type="spellStart"/>
      <w:r w:rsidRPr="003549C7">
        <w:rPr>
          <w:sz w:val="22"/>
          <w:szCs w:val="22"/>
          <w:lang w:val="uk-UA"/>
        </w:rPr>
        <w:t>навч</w:t>
      </w:r>
      <w:proofErr w:type="spellEnd"/>
      <w:r w:rsidRPr="003549C7">
        <w:rPr>
          <w:sz w:val="22"/>
          <w:szCs w:val="22"/>
          <w:lang w:val="uk-UA"/>
        </w:rPr>
        <w:t xml:space="preserve">. </w:t>
      </w:r>
      <w:proofErr w:type="spellStart"/>
      <w:r w:rsidRPr="003549C7">
        <w:rPr>
          <w:sz w:val="22"/>
          <w:szCs w:val="22"/>
          <w:lang w:val="uk-UA"/>
        </w:rPr>
        <w:t>посіб</w:t>
      </w:r>
      <w:proofErr w:type="spellEnd"/>
      <w:r w:rsidRPr="003549C7">
        <w:rPr>
          <w:sz w:val="22"/>
          <w:szCs w:val="22"/>
          <w:lang w:val="uk-UA"/>
        </w:rPr>
        <w:t>. для слухачів курсів підвищення кваліфікації педагогічних працівників у системі післядипломної освіти / О.Я. Митник. — К. : Початкова школа, 2006. — 104 с.</w:t>
      </w:r>
    </w:p>
    <w:p w:rsidR="00626C40" w:rsidRDefault="00626C40" w:rsidP="00626C40">
      <w:pPr>
        <w:widowControl w:val="0"/>
        <w:numPr>
          <w:ilvl w:val="0"/>
          <w:numId w:val="20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 w:rsidRPr="003549C7">
        <w:rPr>
          <w:sz w:val="22"/>
          <w:szCs w:val="22"/>
          <w:lang w:val="uk-UA"/>
        </w:rPr>
        <w:t>Митник О.Я. Навчально-творча діяльність молодших школярів на уроках математики. Методика навчання математики в системі післядипломної освіти // О.Я. Митник. — К. : Початкова школа, 2005. — 96 с.</w:t>
      </w:r>
    </w:p>
    <w:p w:rsidR="00626C40" w:rsidRPr="00E359D0" w:rsidRDefault="00626C40" w:rsidP="00626C40">
      <w:pPr>
        <w:widowControl w:val="0"/>
        <w:numPr>
          <w:ilvl w:val="0"/>
          <w:numId w:val="20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E359D0">
        <w:rPr>
          <w:sz w:val="22"/>
          <w:szCs w:val="22"/>
          <w:lang w:val="uk-UA"/>
        </w:rPr>
        <w:t>Петерс</w:t>
      </w:r>
      <w:r w:rsidRPr="007D347D">
        <w:rPr>
          <w:sz w:val="22"/>
          <w:szCs w:val="22"/>
          <w:lang w:val="uk-UA"/>
        </w:rPr>
        <w:t>о</w:t>
      </w:r>
      <w:r w:rsidRPr="00E359D0">
        <w:rPr>
          <w:sz w:val="22"/>
          <w:szCs w:val="22"/>
          <w:lang w:val="uk-UA"/>
        </w:rPr>
        <w:t>н</w:t>
      </w:r>
      <w:proofErr w:type="spellEnd"/>
      <w:r w:rsidRPr="00E359D0">
        <w:rPr>
          <w:sz w:val="22"/>
          <w:szCs w:val="22"/>
          <w:lang w:val="uk-UA"/>
        </w:rPr>
        <w:t xml:space="preserve"> Л.Г. </w:t>
      </w:r>
      <w:proofErr w:type="spellStart"/>
      <w:r w:rsidRPr="00E359D0">
        <w:rPr>
          <w:sz w:val="22"/>
          <w:szCs w:val="22"/>
          <w:lang w:val="uk-UA"/>
        </w:rPr>
        <w:t>Деятельностный</w:t>
      </w:r>
      <w:proofErr w:type="spellEnd"/>
      <w:r w:rsidRPr="00E359D0">
        <w:rPr>
          <w:sz w:val="22"/>
          <w:szCs w:val="22"/>
          <w:lang w:val="uk-UA"/>
        </w:rPr>
        <w:t xml:space="preserve"> метод </w:t>
      </w:r>
      <w:proofErr w:type="spellStart"/>
      <w:r w:rsidRPr="00E359D0">
        <w:rPr>
          <w:sz w:val="22"/>
          <w:szCs w:val="22"/>
          <w:lang w:val="uk-UA"/>
        </w:rPr>
        <w:t>обучения</w:t>
      </w:r>
      <w:proofErr w:type="spellEnd"/>
      <w:r w:rsidRPr="00E359D0">
        <w:rPr>
          <w:sz w:val="22"/>
          <w:szCs w:val="22"/>
          <w:lang w:val="uk-UA"/>
        </w:rPr>
        <w:t xml:space="preserve">: </w:t>
      </w:r>
      <w:proofErr w:type="spellStart"/>
      <w:r w:rsidRPr="00E359D0">
        <w:rPr>
          <w:sz w:val="22"/>
          <w:szCs w:val="22"/>
          <w:lang w:val="uk-UA"/>
        </w:rPr>
        <w:t>образовательная</w:t>
      </w:r>
      <w:proofErr w:type="spellEnd"/>
      <w:r w:rsidRPr="00E359D0">
        <w:rPr>
          <w:sz w:val="22"/>
          <w:szCs w:val="22"/>
          <w:lang w:val="uk-UA"/>
        </w:rPr>
        <w:t xml:space="preserve"> система </w:t>
      </w:r>
      <w:r w:rsidRPr="007D347D">
        <w:rPr>
          <w:sz w:val="22"/>
          <w:szCs w:val="22"/>
          <w:lang w:val="uk-UA"/>
        </w:rPr>
        <w:t>«</w:t>
      </w:r>
      <w:r w:rsidRPr="00E359D0">
        <w:rPr>
          <w:sz w:val="22"/>
          <w:szCs w:val="22"/>
          <w:lang w:val="uk-UA"/>
        </w:rPr>
        <w:t>Школа 2000…</w:t>
      </w:r>
      <w:r w:rsidRPr="007D347D">
        <w:rPr>
          <w:sz w:val="22"/>
          <w:szCs w:val="22"/>
          <w:lang w:val="uk-UA"/>
        </w:rPr>
        <w:t>»</w:t>
      </w:r>
      <w:r w:rsidRPr="00E359D0">
        <w:rPr>
          <w:sz w:val="22"/>
          <w:szCs w:val="22"/>
          <w:lang w:val="uk-UA"/>
        </w:rPr>
        <w:t xml:space="preserve">. </w:t>
      </w:r>
      <w:proofErr w:type="spellStart"/>
      <w:r w:rsidRPr="00E359D0">
        <w:rPr>
          <w:sz w:val="22"/>
          <w:szCs w:val="22"/>
          <w:lang w:val="uk-UA"/>
        </w:rPr>
        <w:t>Построение</w:t>
      </w:r>
      <w:proofErr w:type="spellEnd"/>
      <w:r w:rsidRPr="00E359D0">
        <w:rPr>
          <w:sz w:val="22"/>
          <w:szCs w:val="22"/>
          <w:lang w:val="uk-UA"/>
        </w:rPr>
        <w:t xml:space="preserve"> </w:t>
      </w:r>
      <w:proofErr w:type="spellStart"/>
      <w:r w:rsidRPr="00E359D0">
        <w:rPr>
          <w:sz w:val="22"/>
          <w:szCs w:val="22"/>
          <w:lang w:val="uk-UA"/>
        </w:rPr>
        <w:t>непрерывной</w:t>
      </w:r>
      <w:proofErr w:type="spellEnd"/>
      <w:r w:rsidRPr="00E359D0">
        <w:rPr>
          <w:sz w:val="22"/>
          <w:szCs w:val="22"/>
          <w:lang w:val="uk-UA"/>
        </w:rPr>
        <w:t xml:space="preserve"> </w:t>
      </w:r>
      <w:proofErr w:type="spellStart"/>
      <w:r w:rsidRPr="00E359D0">
        <w:rPr>
          <w:sz w:val="22"/>
          <w:szCs w:val="22"/>
          <w:lang w:val="uk-UA"/>
        </w:rPr>
        <w:t>сферы</w:t>
      </w:r>
      <w:proofErr w:type="spellEnd"/>
      <w:r w:rsidRPr="00E359D0">
        <w:rPr>
          <w:sz w:val="22"/>
          <w:szCs w:val="22"/>
          <w:lang w:val="uk-UA"/>
        </w:rPr>
        <w:t xml:space="preserve"> </w:t>
      </w:r>
      <w:proofErr w:type="spellStart"/>
      <w:r w:rsidRPr="00E359D0">
        <w:rPr>
          <w:sz w:val="22"/>
          <w:szCs w:val="22"/>
          <w:lang w:val="uk-UA"/>
        </w:rPr>
        <w:t>образования</w:t>
      </w:r>
      <w:proofErr w:type="spellEnd"/>
      <w:r w:rsidRPr="007D347D">
        <w:rPr>
          <w:sz w:val="22"/>
          <w:szCs w:val="22"/>
          <w:lang w:val="uk-UA"/>
        </w:rPr>
        <w:t xml:space="preserve"> /</w:t>
      </w:r>
      <w:r w:rsidRPr="00E359D0">
        <w:rPr>
          <w:sz w:val="22"/>
          <w:szCs w:val="22"/>
          <w:lang w:val="uk-UA"/>
        </w:rPr>
        <w:t xml:space="preserve"> Л.Г. </w:t>
      </w:r>
      <w:proofErr w:type="spellStart"/>
      <w:r w:rsidRPr="00E359D0">
        <w:rPr>
          <w:sz w:val="22"/>
          <w:szCs w:val="22"/>
          <w:lang w:val="uk-UA"/>
        </w:rPr>
        <w:t>Петерс</w:t>
      </w:r>
      <w:r w:rsidRPr="007D347D">
        <w:rPr>
          <w:sz w:val="22"/>
          <w:szCs w:val="22"/>
          <w:lang w:val="uk-UA"/>
        </w:rPr>
        <w:t>о</w:t>
      </w:r>
      <w:r w:rsidRPr="00E359D0">
        <w:rPr>
          <w:sz w:val="22"/>
          <w:szCs w:val="22"/>
          <w:lang w:val="uk-UA"/>
        </w:rPr>
        <w:t>н</w:t>
      </w:r>
      <w:proofErr w:type="spellEnd"/>
      <w:r w:rsidRPr="007D347D">
        <w:rPr>
          <w:sz w:val="22"/>
          <w:szCs w:val="22"/>
          <w:lang w:val="uk-UA"/>
        </w:rPr>
        <w:t xml:space="preserve">. — </w:t>
      </w:r>
      <w:r w:rsidRPr="00E359D0">
        <w:rPr>
          <w:sz w:val="22"/>
          <w:szCs w:val="22"/>
          <w:lang w:val="uk-UA"/>
        </w:rPr>
        <w:t>М. </w:t>
      </w:r>
      <w:r w:rsidRPr="007D347D">
        <w:rPr>
          <w:sz w:val="22"/>
          <w:szCs w:val="22"/>
          <w:lang w:val="uk-UA"/>
        </w:rPr>
        <w:t>:</w:t>
      </w:r>
      <w:r w:rsidRPr="00E359D0">
        <w:rPr>
          <w:sz w:val="22"/>
          <w:szCs w:val="22"/>
          <w:lang w:val="uk-UA"/>
        </w:rPr>
        <w:t xml:space="preserve"> </w:t>
      </w:r>
      <w:proofErr w:type="spellStart"/>
      <w:r w:rsidRPr="00E359D0">
        <w:rPr>
          <w:sz w:val="22"/>
          <w:szCs w:val="22"/>
          <w:lang w:val="uk-UA"/>
        </w:rPr>
        <w:t>АПКи</w:t>
      </w:r>
      <w:proofErr w:type="spellEnd"/>
      <w:r w:rsidRPr="00E359D0">
        <w:rPr>
          <w:sz w:val="22"/>
          <w:szCs w:val="22"/>
          <w:lang w:val="uk-UA"/>
        </w:rPr>
        <w:t xml:space="preserve"> ППРО, УМЦ </w:t>
      </w:r>
      <w:r w:rsidRPr="007D347D">
        <w:rPr>
          <w:sz w:val="22"/>
          <w:szCs w:val="22"/>
          <w:lang w:val="uk-UA"/>
        </w:rPr>
        <w:t>«</w:t>
      </w:r>
      <w:r w:rsidRPr="00E359D0">
        <w:rPr>
          <w:sz w:val="22"/>
          <w:szCs w:val="22"/>
          <w:lang w:val="uk-UA"/>
        </w:rPr>
        <w:t>Школа 2000…</w:t>
      </w:r>
      <w:r w:rsidRPr="007D347D">
        <w:rPr>
          <w:sz w:val="22"/>
          <w:szCs w:val="22"/>
          <w:lang w:val="uk-UA"/>
        </w:rPr>
        <w:t>»</w:t>
      </w:r>
      <w:r w:rsidRPr="00E359D0">
        <w:rPr>
          <w:sz w:val="22"/>
          <w:szCs w:val="22"/>
          <w:lang w:val="uk-UA"/>
        </w:rPr>
        <w:t>, 2007. — 448 с.</w:t>
      </w:r>
    </w:p>
    <w:p w:rsidR="00626C40" w:rsidRPr="003549C7" w:rsidRDefault="00626C40" w:rsidP="00626C40">
      <w:pPr>
        <w:widowControl w:val="0"/>
        <w:numPr>
          <w:ilvl w:val="0"/>
          <w:numId w:val="20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 xml:space="preserve">Савченко О.Я. Сучасний урок у початкових класах / </w:t>
      </w:r>
      <w:r w:rsidRPr="003549C7">
        <w:rPr>
          <w:sz w:val="22"/>
          <w:szCs w:val="22"/>
          <w:lang w:val="uk-UA"/>
        </w:rPr>
        <w:br/>
        <w:t>О.Я. Савченко. — К. :  Магістр, 1997. — 256 с.</w:t>
      </w:r>
    </w:p>
    <w:p w:rsidR="00626C40" w:rsidRPr="003549C7" w:rsidRDefault="00626C40" w:rsidP="00626C40">
      <w:pPr>
        <w:widowControl w:val="0"/>
        <w:numPr>
          <w:ilvl w:val="0"/>
          <w:numId w:val="20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Скворцова</w:t>
      </w:r>
      <w:proofErr w:type="spellEnd"/>
      <w:r w:rsidRPr="003549C7">
        <w:rPr>
          <w:sz w:val="22"/>
          <w:szCs w:val="22"/>
          <w:lang w:val="uk-UA"/>
        </w:rPr>
        <w:t xml:space="preserve"> С.О. Методична система навчання розв’язування сюжетних задач учнів початкових класів : монографія</w:t>
      </w:r>
      <w:r>
        <w:rPr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 xml:space="preserve">С.О. </w:t>
      </w:r>
      <w:proofErr w:type="spellStart"/>
      <w:r w:rsidRPr="003549C7">
        <w:rPr>
          <w:sz w:val="22"/>
          <w:szCs w:val="22"/>
          <w:lang w:val="uk-UA"/>
        </w:rPr>
        <w:t>Скворцова</w:t>
      </w:r>
      <w:proofErr w:type="spellEnd"/>
      <w:r w:rsidRPr="003549C7">
        <w:rPr>
          <w:sz w:val="22"/>
          <w:szCs w:val="22"/>
          <w:lang w:val="uk-UA"/>
        </w:rPr>
        <w:t xml:space="preserve">. — Одеса : </w:t>
      </w:r>
      <w:proofErr w:type="spellStart"/>
      <w:r w:rsidRPr="003549C7">
        <w:rPr>
          <w:sz w:val="22"/>
          <w:szCs w:val="22"/>
          <w:lang w:val="uk-UA"/>
        </w:rPr>
        <w:t>Астропринт</w:t>
      </w:r>
      <w:proofErr w:type="spellEnd"/>
      <w:r w:rsidRPr="003549C7">
        <w:rPr>
          <w:sz w:val="22"/>
          <w:szCs w:val="22"/>
          <w:lang w:val="uk-UA"/>
        </w:rPr>
        <w:t>, 2006. — 696 с.</w:t>
      </w:r>
    </w:p>
    <w:p w:rsidR="00626C40" w:rsidRPr="003549C7" w:rsidRDefault="00626C40" w:rsidP="00626C40">
      <w:pPr>
        <w:widowControl w:val="0"/>
        <w:numPr>
          <w:ilvl w:val="0"/>
          <w:numId w:val="20"/>
        </w:numPr>
        <w:tabs>
          <w:tab w:val="left" w:pos="846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Слєпкань</w:t>
      </w:r>
      <w:proofErr w:type="spellEnd"/>
      <w:r w:rsidRPr="003549C7">
        <w:rPr>
          <w:sz w:val="22"/>
          <w:szCs w:val="22"/>
          <w:lang w:val="uk-UA"/>
        </w:rPr>
        <w:t xml:space="preserve"> З.І. Методика навчання математики : </w:t>
      </w:r>
      <w:proofErr w:type="spellStart"/>
      <w:r w:rsidRPr="003549C7">
        <w:rPr>
          <w:sz w:val="22"/>
          <w:szCs w:val="22"/>
          <w:lang w:val="uk-UA"/>
        </w:rPr>
        <w:t>підруч</w:t>
      </w:r>
      <w:proofErr w:type="spellEnd"/>
      <w:r w:rsidRPr="003549C7">
        <w:rPr>
          <w:sz w:val="22"/>
          <w:szCs w:val="22"/>
          <w:lang w:val="uk-UA"/>
        </w:rPr>
        <w:t xml:space="preserve">. / </w:t>
      </w:r>
      <w:r w:rsidRPr="003549C7">
        <w:rPr>
          <w:sz w:val="22"/>
          <w:szCs w:val="22"/>
          <w:lang w:val="uk-UA"/>
        </w:rPr>
        <w:br/>
        <w:t xml:space="preserve">З.І. </w:t>
      </w:r>
      <w:proofErr w:type="spellStart"/>
      <w:r w:rsidRPr="003549C7">
        <w:rPr>
          <w:sz w:val="22"/>
          <w:szCs w:val="22"/>
          <w:lang w:val="uk-UA"/>
        </w:rPr>
        <w:t>Слєпкань</w:t>
      </w:r>
      <w:proofErr w:type="spellEnd"/>
      <w:r w:rsidRPr="003549C7">
        <w:rPr>
          <w:sz w:val="22"/>
          <w:szCs w:val="22"/>
          <w:lang w:val="uk-UA"/>
        </w:rPr>
        <w:t xml:space="preserve">  [2-ге вид., </w:t>
      </w:r>
      <w:proofErr w:type="spellStart"/>
      <w:r w:rsidRPr="003549C7">
        <w:rPr>
          <w:sz w:val="22"/>
          <w:szCs w:val="22"/>
          <w:lang w:val="uk-UA"/>
        </w:rPr>
        <w:t>допов</w:t>
      </w:r>
      <w:proofErr w:type="spellEnd"/>
      <w:r w:rsidRPr="003549C7">
        <w:rPr>
          <w:sz w:val="22"/>
          <w:szCs w:val="22"/>
          <w:lang w:val="uk-UA"/>
        </w:rPr>
        <w:t xml:space="preserve">. і </w:t>
      </w:r>
      <w:proofErr w:type="spellStart"/>
      <w:r w:rsidRPr="003549C7">
        <w:rPr>
          <w:sz w:val="22"/>
          <w:szCs w:val="22"/>
          <w:lang w:val="uk-UA"/>
        </w:rPr>
        <w:t>переробл</w:t>
      </w:r>
      <w:proofErr w:type="spellEnd"/>
      <w:r w:rsidRPr="003549C7">
        <w:rPr>
          <w:sz w:val="22"/>
          <w:szCs w:val="22"/>
          <w:lang w:val="uk-UA"/>
        </w:rPr>
        <w:t>.]. — К. : Вища школа, 2006. — 582 с.</w:t>
      </w:r>
    </w:p>
    <w:p w:rsidR="00626C40" w:rsidRPr="003549C7" w:rsidRDefault="00626C40" w:rsidP="00626C40">
      <w:pPr>
        <w:widowControl w:val="0"/>
        <w:numPr>
          <w:ilvl w:val="0"/>
          <w:numId w:val="20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 xml:space="preserve">Тихоненко А.В. </w:t>
      </w:r>
      <w:proofErr w:type="spellStart"/>
      <w:r w:rsidRPr="003549C7">
        <w:rPr>
          <w:sz w:val="22"/>
          <w:szCs w:val="22"/>
          <w:lang w:val="uk-UA"/>
        </w:rPr>
        <w:t>Технология</w:t>
      </w:r>
      <w:proofErr w:type="spellEnd"/>
      <w:r w:rsidRPr="003549C7">
        <w:rPr>
          <w:sz w:val="22"/>
          <w:szCs w:val="22"/>
          <w:lang w:val="uk-UA"/>
        </w:rPr>
        <w:t xml:space="preserve"> и</w:t>
      </w:r>
      <w:proofErr w:type="spellStart"/>
      <w:r w:rsidRPr="003549C7">
        <w:rPr>
          <w:sz w:val="22"/>
          <w:szCs w:val="22"/>
        </w:rPr>
        <w:t>зучения</w:t>
      </w:r>
      <w:proofErr w:type="spellEnd"/>
      <w:r w:rsidRPr="003549C7">
        <w:rPr>
          <w:sz w:val="22"/>
          <w:szCs w:val="22"/>
        </w:rPr>
        <w:t xml:space="preserve"> понятия величины на уроках математики в начальной школе / А. В. Тихоненко. — Ростов </w:t>
      </w:r>
      <w:proofErr w:type="spellStart"/>
      <w:r w:rsidRPr="003549C7">
        <w:rPr>
          <w:sz w:val="22"/>
          <w:szCs w:val="22"/>
        </w:rPr>
        <w:t>н</w:t>
      </w:r>
      <w:proofErr w:type="spellEnd"/>
      <w:r w:rsidRPr="003549C7">
        <w:rPr>
          <w:sz w:val="22"/>
          <w:szCs w:val="22"/>
        </w:rPr>
        <w:t>/Д</w:t>
      </w:r>
      <w:proofErr w:type="gramStart"/>
      <w:r w:rsidRPr="003549C7">
        <w:rPr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</w:rPr>
        <w:t>:</w:t>
      </w:r>
      <w:proofErr w:type="gramEnd"/>
      <w:r w:rsidRPr="003549C7">
        <w:rPr>
          <w:sz w:val="22"/>
          <w:szCs w:val="22"/>
        </w:rPr>
        <w:t xml:space="preserve"> Феникс, 2006. — 218 с.</w:t>
      </w:r>
    </w:p>
    <w:p w:rsidR="00626C40" w:rsidRPr="003549C7" w:rsidRDefault="00626C40" w:rsidP="00626C40">
      <w:pPr>
        <w:widowControl w:val="0"/>
        <w:numPr>
          <w:ilvl w:val="0"/>
          <w:numId w:val="20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  <w:lang w:val="uk-UA"/>
        </w:rPr>
        <w:t xml:space="preserve">Тихоненко А.В. </w:t>
      </w:r>
      <w:proofErr w:type="spellStart"/>
      <w:r w:rsidRPr="003549C7">
        <w:rPr>
          <w:sz w:val="22"/>
          <w:szCs w:val="22"/>
          <w:lang w:val="uk-UA"/>
        </w:rPr>
        <w:t>Обучение</w:t>
      </w:r>
      <w:proofErr w:type="spellEnd"/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решению</w:t>
      </w:r>
      <w:proofErr w:type="spellEnd"/>
      <w:r w:rsidRPr="003549C7">
        <w:rPr>
          <w:sz w:val="22"/>
          <w:szCs w:val="22"/>
          <w:lang w:val="uk-UA"/>
        </w:rPr>
        <w:t xml:space="preserve"> текстових задач в </w:t>
      </w:r>
      <w:proofErr w:type="spellStart"/>
      <w:r w:rsidRPr="003549C7">
        <w:rPr>
          <w:sz w:val="22"/>
          <w:szCs w:val="22"/>
          <w:lang w:val="uk-UA"/>
        </w:rPr>
        <w:t>начальной</w:t>
      </w:r>
      <w:proofErr w:type="spellEnd"/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школе</w:t>
      </w:r>
      <w:proofErr w:type="spellEnd"/>
      <w:r w:rsidRPr="003549C7">
        <w:rPr>
          <w:sz w:val="22"/>
          <w:szCs w:val="22"/>
          <w:lang w:val="uk-UA"/>
        </w:rPr>
        <w:t xml:space="preserve"> / А. В. Тихоненко [ </w:t>
      </w:r>
      <w:proofErr w:type="spellStart"/>
      <w:r w:rsidRPr="003549C7">
        <w:rPr>
          <w:sz w:val="22"/>
          <w:szCs w:val="22"/>
          <w:lang w:val="uk-UA"/>
        </w:rPr>
        <w:t>под</w:t>
      </w:r>
      <w:proofErr w:type="spellEnd"/>
      <w:r w:rsidRPr="003549C7">
        <w:rPr>
          <w:sz w:val="22"/>
          <w:szCs w:val="22"/>
          <w:lang w:val="uk-UA"/>
        </w:rPr>
        <w:t xml:space="preserve"> ред. Л. В. </w:t>
      </w:r>
      <w:proofErr w:type="spellStart"/>
      <w:r w:rsidRPr="003549C7">
        <w:rPr>
          <w:sz w:val="22"/>
          <w:szCs w:val="22"/>
          <w:lang w:val="uk-UA"/>
        </w:rPr>
        <w:t>Поповской</w:t>
      </w:r>
      <w:proofErr w:type="spellEnd"/>
      <w:r w:rsidRPr="003549C7">
        <w:rPr>
          <w:sz w:val="22"/>
          <w:szCs w:val="22"/>
          <w:lang w:val="uk-UA"/>
        </w:rPr>
        <w:t xml:space="preserve">]. / </w:t>
      </w:r>
      <w:proofErr w:type="spellStart"/>
      <w:r w:rsidRPr="003549C7">
        <w:rPr>
          <w:sz w:val="22"/>
          <w:szCs w:val="22"/>
          <w:lang w:val="uk-UA"/>
        </w:rPr>
        <w:t>изд</w:t>
      </w:r>
      <w:proofErr w:type="spellEnd"/>
      <w:r w:rsidRPr="003549C7">
        <w:rPr>
          <w:sz w:val="22"/>
          <w:szCs w:val="22"/>
          <w:lang w:val="uk-UA"/>
        </w:rPr>
        <w:t xml:space="preserve">. 2-е., </w:t>
      </w:r>
      <w:proofErr w:type="spellStart"/>
      <w:r w:rsidRPr="003549C7">
        <w:rPr>
          <w:sz w:val="22"/>
          <w:szCs w:val="22"/>
          <w:lang w:val="uk-UA"/>
        </w:rPr>
        <w:t>испр</w:t>
      </w:r>
      <w:proofErr w:type="spellEnd"/>
      <w:r w:rsidRPr="003549C7">
        <w:rPr>
          <w:sz w:val="22"/>
          <w:szCs w:val="22"/>
          <w:lang w:val="uk-UA"/>
        </w:rPr>
        <w:t xml:space="preserve">. и </w:t>
      </w:r>
      <w:proofErr w:type="spellStart"/>
      <w:r w:rsidRPr="003549C7">
        <w:rPr>
          <w:sz w:val="22"/>
          <w:szCs w:val="22"/>
          <w:lang w:val="uk-UA"/>
        </w:rPr>
        <w:t>доп</w:t>
      </w:r>
      <w:proofErr w:type="spellEnd"/>
      <w:r w:rsidRPr="003549C7">
        <w:rPr>
          <w:sz w:val="22"/>
          <w:szCs w:val="22"/>
          <w:lang w:val="uk-UA"/>
        </w:rPr>
        <w:t xml:space="preserve">. — Ростов н/Д : </w:t>
      </w:r>
      <w:proofErr w:type="spellStart"/>
      <w:r w:rsidRPr="003549C7">
        <w:rPr>
          <w:sz w:val="22"/>
          <w:szCs w:val="22"/>
          <w:lang w:val="uk-UA"/>
        </w:rPr>
        <w:t>Феникс</w:t>
      </w:r>
      <w:proofErr w:type="spellEnd"/>
      <w:r w:rsidRPr="003549C7">
        <w:rPr>
          <w:sz w:val="22"/>
          <w:szCs w:val="22"/>
          <w:lang w:val="uk-UA"/>
        </w:rPr>
        <w:t>, 2007. — 253 с.</w:t>
      </w:r>
    </w:p>
    <w:p w:rsidR="00626C40" w:rsidRPr="003549C7" w:rsidRDefault="00626C40" w:rsidP="00626C40">
      <w:pPr>
        <w:widowControl w:val="0"/>
        <w:numPr>
          <w:ilvl w:val="0"/>
          <w:numId w:val="20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Фридман</w:t>
      </w:r>
      <w:proofErr w:type="spellEnd"/>
      <w:r w:rsidRPr="003549C7">
        <w:rPr>
          <w:sz w:val="22"/>
          <w:szCs w:val="22"/>
          <w:lang w:val="uk-UA"/>
        </w:rPr>
        <w:t xml:space="preserve"> Л.М.</w:t>
      </w:r>
      <w:r w:rsidRPr="003549C7">
        <w:rPr>
          <w:sz w:val="22"/>
          <w:szCs w:val="22"/>
        </w:rPr>
        <w:t xml:space="preserve"> Психолого-педагогические основы обучения математики в школе</w:t>
      </w:r>
      <w:r w:rsidRPr="003549C7">
        <w:rPr>
          <w:sz w:val="22"/>
          <w:szCs w:val="22"/>
          <w:lang w:val="uk-UA"/>
        </w:rPr>
        <w:t xml:space="preserve"> / Л.М. </w:t>
      </w:r>
      <w:proofErr w:type="spellStart"/>
      <w:r w:rsidRPr="003549C7">
        <w:rPr>
          <w:sz w:val="22"/>
          <w:szCs w:val="22"/>
          <w:lang w:val="uk-UA"/>
        </w:rPr>
        <w:t>Фридман</w:t>
      </w:r>
      <w:proofErr w:type="spellEnd"/>
      <w:r w:rsidRPr="003549C7">
        <w:rPr>
          <w:sz w:val="22"/>
          <w:szCs w:val="22"/>
        </w:rPr>
        <w:t>. — М.</w:t>
      </w:r>
      <w:proofErr w:type="gramStart"/>
      <w:r w:rsidRPr="003549C7">
        <w:rPr>
          <w:sz w:val="22"/>
          <w:szCs w:val="22"/>
          <w:lang w:val="uk-UA"/>
        </w:rPr>
        <w:t xml:space="preserve"> </w:t>
      </w:r>
      <w:r w:rsidRPr="003549C7">
        <w:rPr>
          <w:sz w:val="22"/>
          <w:szCs w:val="22"/>
        </w:rPr>
        <w:t>:</w:t>
      </w:r>
      <w:proofErr w:type="gramEnd"/>
      <w:r w:rsidRPr="003549C7">
        <w:rPr>
          <w:sz w:val="22"/>
          <w:szCs w:val="22"/>
        </w:rPr>
        <w:t xml:space="preserve"> Педагогика, 1983. — 160 с.</w:t>
      </w:r>
    </w:p>
    <w:p w:rsidR="00626C40" w:rsidRPr="003549C7" w:rsidRDefault="00626C40" w:rsidP="00626C40">
      <w:pPr>
        <w:widowControl w:val="0"/>
        <w:numPr>
          <w:ilvl w:val="0"/>
          <w:numId w:val="20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Хуторской</w:t>
      </w:r>
      <w:proofErr w:type="spellEnd"/>
      <w:r w:rsidRPr="003549C7">
        <w:rPr>
          <w:sz w:val="22"/>
          <w:szCs w:val="22"/>
          <w:lang w:val="uk-UA"/>
        </w:rPr>
        <w:t xml:space="preserve"> А.В. Практикум по </w:t>
      </w:r>
      <w:proofErr w:type="spellStart"/>
      <w:r w:rsidRPr="003549C7">
        <w:rPr>
          <w:sz w:val="22"/>
          <w:szCs w:val="22"/>
          <w:lang w:val="uk-UA"/>
        </w:rPr>
        <w:t>дидактике</w:t>
      </w:r>
      <w:proofErr w:type="spellEnd"/>
      <w:r w:rsidRPr="003549C7">
        <w:rPr>
          <w:sz w:val="22"/>
          <w:szCs w:val="22"/>
          <w:lang w:val="uk-UA"/>
        </w:rPr>
        <w:t xml:space="preserve"> и </w:t>
      </w:r>
      <w:proofErr w:type="spellStart"/>
      <w:r w:rsidRPr="003549C7">
        <w:rPr>
          <w:sz w:val="22"/>
          <w:szCs w:val="22"/>
          <w:lang w:val="uk-UA"/>
        </w:rPr>
        <w:t>современным</w:t>
      </w:r>
      <w:proofErr w:type="spellEnd"/>
      <w:r w:rsidRPr="003549C7">
        <w:rPr>
          <w:sz w:val="22"/>
          <w:szCs w:val="22"/>
          <w:lang w:val="uk-UA"/>
        </w:rPr>
        <w:t xml:space="preserve"> методикам </w:t>
      </w:r>
      <w:proofErr w:type="spellStart"/>
      <w:r w:rsidRPr="003549C7">
        <w:rPr>
          <w:sz w:val="22"/>
          <w:szCs w:val="22"/>
          <w:lang w:val="uk-UA"/>
        </w:rPr>
        <w:t>обучения</w:t>
      </w:r>
      <w:proofErr w:type="spellEnd"/>
      <w:r w:rsidRPr="003549C7">
        <w:rPr>
          <w:sz w:val="22"/>
          <w:szCs w:val="22"/>
          <w:lang w:val="uk-UA"/>
        </w:rPr>
        <w:t xml:space="preserve"> / А.В. </w:t>
      </w:r>
      <w:proofErr w:type="spellStart"/>
      <w:r w:rsidRPr="003549C7">
        <w:rPr>
          <w:sz w:val="22"/>
          <w:szCs w:val="22"/>
          <w:lang w:val="uk-UA"/>
        </w:rPr>
        <w:t>Хуторской</w:t>
      </w:r>
      <w:proofErr w:type="spellEnd"/>
      <w:r w:rsidRPr="003549C7">
        <w:rPr>
          <w:sz w:val="22"/>
          <w:szCs w:val="22"/>
          <w:lang w:val="uk-UA"/>
        </w:rPr>
        <w:t xml:space="preserve">. – </w:t>
      </w:r>
      <w:proofErr w:type="spellStart"/>
      <w:r w:rsidRPr="003549C7">
        <w:rPr>
          <w:sz w:val="22"/>
          <w:szCs w:val="22"/>
          <w:lang w:val="uk-UA"/>
        </w:rPr>
        <w:t>СПб</w:t>
      </w:r>
      <w:proofErr w:type="spellEnd"/>
      <w:r w:rsidRPr="003549C7">
        <w:rPr>
          <w:sz w:val="22"/>
          <w:szCs w:val="22"/>
          <w:lang w:val="uk-UA"/>
        </w:rPr>
        <w:t xml:space="preserve"> : </w:t>
      </w:r>
      <w:proofErr w:type="spellStart"/>
      <w:r w:rsidRPr="003549C7">
        <w:rPr>
          <w:sz w:val="22"/>
          <w:szCs w:val="22"/>
          <w:lang w:val="uk-UA"/>
        </w:rPr>
        <w:t>Питер</w:t>
      </w:r>
      <w:proofErr w:type="spellEnd"/>
      <w:r w:rsidRPr="003549C7">
        <w:rPr>
          <w:sz w:val="22"/>
          <w:szCs w:val="22"/>
          <w:lang w:val="uk-UA"/>
        </w:rPr>
        <w:t>, 2004. — 541</w:t>
      </w:r>
      <w:r>
        <w:rPr>
          <w:sz w:val="22"/>
          <w:szCs w:val="22"/>
          <w:lang w:val="uk-UA"/>
        </w:rPr>
        <w:t> </w:t>
      </w:r>
      <w:r w:rsidRPr="003549C7">
        <w:rPr>
          <w:sz w:val="22"/>
          <w:szCs w:val="22"/>
          <w:lang w:val="uk-UA"/>
        </w:rPr>
        <w:t>с.</w:t>
      </w:r>
    </w:p>
    <w:p w:rsidR="00626C40" w:rsidRPr="003549C7" w:rsidRDefault="00626C40" w:rsidP="00626C40">
      <w:pPr>
        <w:widowControl w:val="0"/>
        <w:numPr>
          <w:ilvl w:val="0"/>
          <w:numId w:val="20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pacing w:val="-4"/>
          <w:sz w:val="22"/>
          <w:szCs w:val="22"/>
          <w:lang w:val="uk-UA"/>
        </w:rPr>
        <w:t xml:space="preserve"> </w:t>
      </w:r>
      <w:proofErr w:type="spellStart"/>
      <w:r w:rsidRPr="003549C7">
        <w:rPr>
          <w:spacing w:val="-4"/>
          <w:sz w:val="22"/>
          <w:szCs w:val="22"/>
          <w:lang w:val="uk-UA"/>
        </w:rPr>
        <w:t>Эрдниев</w:t>
      </w:r>
      <w:proofErr w:type="spellEnd"/>
      <w:r w:rsidRPr="003549C7">
        <w:rPr>
          <w:spacing w:val="-4"/>
          <w:sz w:val="22"/>
          <w:szCs w:val="22"/>
          <w:lang w:val="uk-UA"/>
        </w:rPr>
        <w:t xml:space="preserve"> П.М. </w:t>
      </w:r>
      <w:proofErr w:type="spellStart"/>
      <w:r w:rsidRPr="003549C7">
        <w:rPr>
          <w:spacing w:val="-4"/>
          <w:sz w:val="22"/>
          <w:szCs w:val="22"/>
          <w:lang w:val="uk-UA"/>
        </w:rPr>
        <w:t>Укрупнение</w:t>
      </w:r>
      <w:proofErr w:type="spellEnd"/>
      <w:r w:rsidRPr="003549C7">
        <w:rPr>
          <w:spacing w:val="-4"/>
          <w:sz w:val="22"/>
          <w:szCs w:val="22"/>
          <w:lang w:val="uk-UA"/>
        </w:rPr>
        <w:t xml:space="preserve"> </w:t>
      </w:r>
      <w:proofErr w:type="spellStart"/>
      <w:r w:rsidRPr="003549C7">
        <w:rPr>
          <w:spacing w:val="-4"/>
          <w:sz w:val="22"/>
          <w:szCs w:val="22"/>
          <w:lang w:val="uk-UA"/>
        </w:rPr>
        <w:t>дидактических</w:t>
      </w:r>
      <w:proofErr w:type="spellEnd"/>
      <w:r w:rsidRPr="003549C7">
        <w:rPr>
          <w:spacing w:val="-4"/>
          <w:sz w:val="22"/>
          <w:szCs w:val="22"/>
          <w:lang w:val="uk-UA"/>
        </w:rPr>
        <w:t xml:space="preserve"> </w:t>
      </w:r>
      <w:proofErr w:type="spellStart"/>
      <w:r w:rsidRPr="003549C7">
        <w:rPr>
          <w:spacing w:val="-4"/>
          <w:sz w:val="22"/>
          <w:szCs w:val="22"/>
          <w:lang w:val="uk-UA"/>
        </w:rPr>
        <w:t>единиц</w:t>
      </w:r>
      <w:proofErr w:type="spellEnd"/>
      <w:r w:rsidRPr="003549C7">
        <w:rPr>
          <w:spacing w:val="-4"/>
          <w:sz w:val="22"/>
          <w:szCs w:val="22"/>
          <w:lang w:val="uk-UA"/>
        </w:rPr>
        <w:t xml:space="preserve"> в </w:t>
      </w:r>
      <w:proofErr w:type="spellStart"/>
      <w:r w:rsidRPr="003549C7">
        <w:rPr>
          <w:spacing w:val="-4"/>
          <w:sz w:val="22"/>
          <w:szCs w:val="22"/>
          <w:lang w:val="uk-UA"/>
        </w:rPr>
        <w:t>обучении</w:t>
      </w:r>
      <w:proofErr w:type="spellEnd"/>
      <w:r w:rsidRPr="003549C7">
        <w:rPr>
          <w:spacing w:val="-4"/>
          <w:sz w:val="22"/>
          <w:szCs w:val="22"/>
          <w:lang w:val="uk-UA"/>
        </w:rPr>
        <w:t xml:space="preserve"> </w:t>
      </w:r>
      <w:proofErr w:type="spellStart"/>
      <w:r w:rsidRPr="003549C7">
        <w:rPr>
          <w:spacing w:val="-4"/>
          <w:sz w:val="22"/>
          <w:szCs w:val="22"/>
          <w:lang w:val="uk-UA"/>
        </w:rPr>
        <w:t>математике</w:t>
      </w:r>
      <w:proofErr w:type="spellEnd"/>
      <w:r w:rsidRPr="003549C7">
        <w:rPr>
          <w:spacing w:val="-4"/>
          <w:sz w:val="22"/>
          <w:szCs w:val="22"/>
          <w:lang w:val="uk-UA"/>
        </w:rPr>
        <w:t xml:space="preserve"> /</w:t>
      </w:r>
      <w:r w:rsidRPr="003549C7">
        <w:rPr>
          <w:sz w:val="22"/>
          <w:szCs w:val="22"/>
          <w:lang w:val="uk-UA"/>
        </w:rPr>
        <w:t xml:space="preserve"> П. М. </w:t>
      </w:r>
      <w:proofErr w:type="spellStart"/>
      <w:r w:rsidRPr="003549C7">
        <w:rPr>
          <w:sz w:val="22"/>
          <w:szCs w:val="22"/>
          <w:lang w:val="uk-UA"/>
        </w:rPr>
        <w:t>Эрдниев</w:t>
      </w:r>
      <w:proofErr w:type="spellEnd"/>
      <w:r w:rsidRPr="003549C7">
        <w:rPr>
          <w:sz w:val="22"/>
          <w:szCs w:val="22"/>
          <w:lang w:val="uk-UA"/>
        </w:rPr>
        <w:t>, Б. П. </w:t>
      </w:r>
      <w:proofErr w:type="spellStart"/>
      <w:r w:rsidRPr="003549C7">
        <w:rPr>
          <w:sz w:val="22"/>
          <w:szCs w:val="22"/>
          <w:lang w:val="uk-UA"/>
        </w:rPr>
        <w:t>Эрдниев</w:t>
      </w:r>
      <w:proofErr w:type="spellEnd"/>
      <w:r w:rsidRPr="003549C7">
        <w:rPr>
          <w:sz w:val="22"/>
          <w:szCs w:val="22"/>
          <w:lang w:val="uk-UA"/>
        </w:rPr>
        <w:t xml:space="preserve">. — М. : </w:t>
      </w:r>
      <w:proofErr w:type="spellStart"/>
      <w:r w:rsidRPr="003549C7">
        <w:rPr>
          <w:sz w:val="22"/>
          <w:szCs w:val="22"/>
          <w:lang w:val="uk-UA"/>
        </w:rPr>
        <w:t>Просвещение</w:t>
      </w:r>
      <w:proofErr w:type="spellEnd"/>
      <w:r w:rsidRPr="003549C7">
        <w:rPr>
          <w:sz w:val="22"/>
          <w:szCs w:val="22"/>
          <w:lang w:val="uk-UA"/>
        </w:rPr>
        <w:t>, 1986. — 225 с.</w:t>
      </w:r>
    </w:p>
    <w:p w:rsidR="00626C40" w:rsidRDefault="00626C40" w:rsidP="00626C40">
      <w:pPr>
        <w:widowControl w:val="0"/>
        <w:numPr>
          <w:ilvl w:val="0"/>
          <w:numId w:val="20"/>
        </w:numPr>
        <w:tabs>
          <w:tab w:val="left" w:pos="846"/>
          <w:tab w:val="left" w:pos="900"/>
        </w:tabs>
        <w:suppressAutoHyphens w:val="0"/>
        <w:spacing w:line="220" w:lineRule="exact"/>
        <w:ind w:left="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Эрдниев</w:t>
      </w:r>
      <w:proofErr w:type="spellEnd"/>
      <w:r w:rsidRPr="003549C7">
        <w:rPr>
          <w:sz w:val="22"/>
          <w:szCs w:val="22"/>
          <w:lang w:val="uk-UA"/>
        </w:rPr>
        <w:t xml:space="preserve"> П.М. </w:t>
      </w:r>
      <w:proofErr w:type="spellStart"/>
      <w:r w:rsidRPr="003549C7">
        <w:rPr>
          <w:sz w:val="22"/>
          <w:szCs w:val="22"/>
          <w:lang w:val="uk-UA"/>
        </w:rPr>
        <w:t>Теория</w:t>
      </w:r>
      <w:proofErr w:type="spellEnd"/>
      <w:r w:rsidRPr="003549C7">
        <w:rPr>
          <w:sz w:val="22"/>
          <w:szCs w:val="22"/>
          <w:lang w:val="uk-UA"/>
        </w:rPr>
        <w:t xml:space="preserve"> и методика </w:t>
      </w:r>
      <w:proofErr w:type="spellStart"/>
      <w:r w:rsidRPr="003549C7">
        <w:rPr>
          <w:sz w:val="22"/>
          <w:szCs w:val="22"/>
          <w:lang w:val="uk-UA"/>
        </w:rPr>
        <w:t>обучения</w:t>
      </w:r>
      <w:proofErr w:type="spellEnd"/>
      <w:r w:rsidRPr="003549C7">
        <w:rPr>
          <w:sz w:val="22"/>
          <w:szCs w:val="22"/>
          <w:lang w:val="uk-UA"/>
        </w:rPr>
        <w:t xml:space="preserve"> </w:t>
      </w:r>
      <w:proofErr w:type="spellStart"/>
      <w:r w:rsidRPr="003549C7">
        <w:rPr>
          <w:sz w:val="22"/>
          <w:szCs w:val="22"/>
          <w:lang w:val="uk-UA"/>
        </w:rPr>
        <w:t>математике</w:t>
      </w:r>
      <w:proofErr w:type="spellEnd"/>
      <w:r w:rsidRPr="003549C7">
        <w:rPr>
          <w:sz w:val="22"/>
          <w:szCs w:val="22"/>
          <w:lang w:val="uk-UA"/>
        </w:rPr>
        <w:t xml:space="preserve"> в </w:t>
      </w:r>
      <w:proofErr w:type="spellStart"/>
      <w:r w:rsidRPr="003549C7">
        <w:rPr>
          <w:sz w:val="22"/>
          <w:szCs w:val="22"/>
          <w:lang w:val="uk-UA"/>
        </w:rPr>
        <w:t>начальных</w:t>
      </w:r>
      <w:proofErr w:type="spellEnd"/>
      <w:r w:rsidRPr="003549C7">
        <w:rPr>
          <w:sz w:val="22"/>
          <w:szCs w:val="22"/>
          <w:lang w:val="uk-UA"/>
        </w:rPr>
        <w:t xml:space="preserve"> класах / П.М. </w:t>
      </w:r>
      <w:proofErr w:type="spellStart"/>
      <w:r w:rsidRPr="003549C7">
        <w:rPr>
          <w:sz w:val="22"/>
          <w:szCs w:val="22"/>
          <w:lang w:val="uk-UA"/>
        </w:rPr>
        <w:t>Эрдниев</w:t>
      </w:r>
      <w:proofErr w:type="spellEnd"/>
      <w:r w:rsidRPr="003549C7">
        <w:rPr>
          <w:sz w:val="22"/>
          <w:szCs w:val="22"/>
          <w:lang w:val="uk-UA"/>
        </w:rPr>
        <w:t>, Б.П. </w:t>
      </w:r>
      <w:proofErr w:type="spellStart"/>
      <w:r w:rsidRPr="003549C7">
        <w:rPr>
          <w:sz w:val="22"/>
          <w:szCs w:val="22"/>
          <w:lang w:val="uk-UA"/>
        </w:rPr>
        <w:t>Эрдниев</w:t>
      </w:r>
      <w:proofErr w:type="spellEnd"/>
      <w:r w:rsidRPr="003549C7">
        <w:rPr>
          <w:sz w:val="22"/>
          <w:szCs w:val="22"/>
          <w:lang w:val="uk-UA"/>
        </w:rPr>
        <w:t>. — М., 1998. — 320 с.</w:t>
      </w:r>
    </w:p>
    <w:p w:rsidR="00626C40" w:rsidRPr="00690FE8" w:rsidRDefault="00626C40" w:rsidP="00626C40">
      <w:pPr>
        <w:shd w:val="clear" w:color="auto" w:fill="FFFFFF"/>
        <w:jc w:val="center"/>
        <w:rPr>
          <w:b/>
          <w:bCs/>
          <w:spacing w:val="-6"/>
          <w:lang w:val="uk-UA"/>
        </w:rPr>
      </w:pPr>
    </w:p>
    <w:p w:rsidR="00626C40" w:rsidRPr="00690FE8" w:rsidRDefault="00626C40" w:rsidP="00626C40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spacing w:val="-20"/>
          <w:lang w:val="uk-UA"/>
        </w:rPr>
      </w:pPr>
      <w:r w:rsidRPr="00690FE8">
        <w:rPr>
          <w:b/>
          <w:lang w:val="uk-UA"/>
        </w:rPr>
        <w:t>15. Інформаційні ресурси</w:t>
      </w:r>
    </w:p>
    <w:p w:rsidR="00626C40" w:rsidRPr="00121E89" w:rsidRDefault="00626C40" w:rsidP="00626C40">
      <w:pPr>
        <w:widowControl w:val="0"/>
        <w:numPr>
          <w:ilvl w:val="0"/>
          <w:numId w:val="22"/>
        </w:numPr>
        <w:tabs>
          <w:tab w:val="clear" w:pos="825"/>
          <w:tab w:val="num" w:pos="0"/>
        </w:tabs>
        <w:suppressAutoHyphens w:val="0"/>
        <w:spacing w:line="240" w:lineRule="atLeast"/>
        <w:ind w:left="0" w:right="-512" w:firstLine="0"/>
        <w:jc w:val="both"/>
        <w:rPr>
          <w:sz w:val="24"/>
          <w:lang w:val="uk-UA"/>
        </w:rPr>
      </w:pPr>
      <w:r w:rsidRPr="00121E89">
        <w:rPr>
          <w:sz w:val="24"/>
          <w:lang w:val="uk-UA"/>
        </w:rPr>
        <w:t xml:space="preserve">Бібліотека ПНПУ ім.. К.Д.Ушинського ( м. Одеса, вул. </w:t>
      </w:r>
      <w:proofErr w:type="spellStart"/>
      <w:r w:rsidRPr="00121E89">
        <w:rPr>
          <w:sz w:val="24"/>
          <w:lang w:val="uk-UA"/>
        </w:rPr>
        <w:t>Старопортофранківська</w:t>
      </w:r>
      <w:proofErr w:type="spellEnd"/>
      <w:r w:rsidRPr="00121E89">
        <w:rPr>
          <w:sz w:val="24"/>
          <w:lang w:val="uk-UA"/>
        </w:rPr>
        <w:t>, 26).</w:t>
      </w:r>
    </w:p>
    <w:p w:rsidR="00626C40" w:rsidRPr="00121E89" w:rsidRDefault="00626C40" w:rsidP="00626C40">
      <w:pPr>
        <w:widowControl w:val="0"/>
        <w:numPr>
          <w:ilvl w:val="0"/>
          <w:numId w:val="22"/>
        </w:numPr>
        <w:tabs>
          <w:tab w:val="clear" w:pos="825"/>
          <w:tab w:val="num" w:pos="0"/>
        </w:tabs>
        <w:suppressAutoHyphens w:val="0"/>
        <w:spacing w:line="240" w:lineRule="atLeast"/>
        <w:ind w:left="0" w:right="-512" w:firstLine="0"/>
        <w:jc w:val="both"/>
        <w:rPr>
          <w:sz w:val="24"/>
          <w:lang w:val="uk-UA"/>
        </w:rPr>
      </w:pPr>
      <w:r w:rsidRPr="00121E89">
        <w:rPr>
          <w:sz w:val="24"/>
          <w:lang w:val="uk-UA"/>
        </w:rPr>
        <w:t>Освітні сайти:</w:t>
      </w:r>
    </w:p>
    <w:p w:rsidR="00626C40" w:rsidRPr="00121E89" w:rsidRDefault="00626C40" w:rsidP="00626C40">
      <w:pPr>
        <w:widowControl w:val="0"/>
        <w:tabs>
          <w:tab w:val="num" w:pos="0"/>
        </w:tabs>
        <w:spacing w:line="240" w:lineRule="atLeast"/>
        <w:ind w:right="-512"/>
        <w:jc w:val="both"/>
        <w:rPr>
          <w:sz w:val="24"/>
          <w:lang w:val="uk-UA"/>
        </w:rPr>
      </w:pPr>
      <w:r w:rsidRPr="00121E89">
        <w:rPr>
          <w:sz w:val="24"/>
          <w:lang w:val="uk-UA"/>
        </w:rPr>
        <w:t xml:space="preserve">Наукова електронна бібліотека: </w:t>
      </w:r>
      <w:hyperlink r:id="rId8" w:history="1">
        <w:r w:rsidRPr="00121E89">
          <w:rPr>
            <w:rStyle w:val="a4"/>
            <w:sz w:val="24"/>
          </w:rPr>
          <w:t>http://elibrary.ru/defaultx.asp</w:t>
        </w:r>
      </w:hyperlink>
    </w:p>
    <w:p w:rsidR="00626C40" w:rsidRPr="00121E89" w:rsidRDefault="00626C40" w:rsidP="00626C40">
      <w:pPr>
        <w:widowControl w:val="0"/>
        <w:tabs>
          <w:tab w:val="num" w:pos="0"/>
        </w:tabs>
        <w:spacing w:line="240" w:lineRule="atLeast"/>
        <w:ind w:right="-512"/>
        <w:jc w:val="both"/>
        <w:rPr>
          <w:sz w:val="24"/>
          <w:lang w:val="uk-UA"/>
        </w:rPr>
      </w:pPr>
      <w:r w:rsidRPr="00121E89">
        <w:rPr>
          <w:sz w:val="24"/>
          <w:lang w:val="uk-UA"/>
        </w:rPr>
        <w:t>Газета «</w:t>
      </w:r>
      <w:proofErr w:type="spellStart"/>
      <w:r w:rsidRPr="00121E89">
        <w:rPr>
          <w:sz w:val="24"/>
          <w:lang w:val="uk-UA"/>
        </w:rPr>
        <w:t>Начальная</w:t>
      </w:r>
      <w:proofErr w:type="spellEnd"/>
      <w:r w:rsidRPr="00121E89">
        <w:rPr>
          <w:sz w:val="24"/>
          <w:lang w:val="uk-UA"/>
        </w:rPr>
        <w:t xml:space="preserve"> школа»: </w:t>
      </w:r>
      <w:hyperlink r:id="rId9" w:history="1">
        <w:r w:rsidRPr="00121E89">
          <w:rPr>
            <w:rStyle w:val="a4"/>
            <w:sz w:val="24"/>
          </w:rPr>
          <w:t>http://nsc.1september.ru/</w:t>
        </w:r>
      </w:hyperlink>
    </w:p>
    <w:p w:rsidR="00626C40" w:rsidRPr="00121E89" w:rsidRDefault="00626C40" w:rsidP="00626C40">
      <w:pPr>
        <w:widowControl w:val="0"/>
        <w:tabs>
          <w:tab w:val="num" w:pos="0"/>
        </w:tabs>
        <w:spacing w:line="240" w:lineRule="atLeast"/>
        <w:ind w:right="-512"/>
        <w:jc w:val="both"/>
        <w:rPr>
          <w:sz w:val="24"/>
          <w:lang w:val="uk-UA"/>
        </w:rPr>
      </w:pPr>
      <w:r w:rsidRPr="00121E89">
        <w:rPr>
          <w:sz w:val="24"/>
          <w:lang w:val="uk-UA"/>
        </w:rPr>
        <w:t>Журнал «</w:t>
      </w:r>
      <w:proofErr w:type="spellStart"/>
      <w:r w:rsidRPr="00121E89">
        <w:rPr>
          <w:sz w:val="24"/>
          <w:lang w:val="uk-UA"/>
        </w:rPr>
        <w:t>Начальная</w:t>
      </w:r>
      <w:proofErr w:type="spellEnd"/>
      <w:r w:rsidRPr="00121E89">
        <w:rPr>
          <w:sz w:val="24"/>
          <w:lang w:val="uk-UA"/>
        </w:rPr>
        <w:t xml:space="preserve"> школа»: </w:t>
      </w:r>
      <w:hyperlink r:id="rId10" w:history="1">
        <w:r w:rsidRPr="00121E89">
          <w:rPr>
            <w:rStyle w:val="a4"/>
            <w:sz w:val="24"/>
          </w:rPr>
          <w:t>http://n-shkola.ru/</w:t>
        </w:r>
      </w:hyperlink>
    </w:p>
    <w:p w:rsidR="00626C40" w:rsidRPr="00121E89" w:rsidRDefault="00626C40" w:rsidP="00626C40">
      <w:pPr>
        <w:widowControl w:val="0"/>
        <w:tabs>
          <w:tab w:val="num" w:pos="0"/>
        </w:tabs>
        <w:spacing w:line="240" w:lineRule="atLeast"/>
        <w:ind w:right="-512"/>
        <w:jc w:val="both"/>
        <w:rPr>
          <w:sz w:val="24"/>
          <w:lang w:val="uk-UA"/>
        </w:rPr>
      </w:pPr>
      <w:proofErr w:type="spellStart"/>
      <w:r w:rsidRPr="00121E89">
        <w:rPr>
          <w:sz w:val="24"/>
          <w:lang w:val="uk-UA"/>
        </w:rPr>
        <w:t>Образовательная</w:t>
      </w:r>
      <w:proofErr w:type="spellEnd"/>
      <w:r w:rsidRPr="00121E89">
        <w:rPr>
          <w:sz w:val="24"/>
          <w:lang w:val="uk-UA"/>
        </w:rPr>
        <w:t xml:space="preserve"> система «Школа 2100»: </w:t>
      </w:r>
      <w:hyperlink r:id="rId11" w:history="1">
        <w:r w:rsidRPr="00121E89">
          <w:rPr>
            <w:rStyle w:val="a4"/>
            <w:sz w:val="24"/>
          </w:rPr>
          <w:t>http://www.school2100.ru/</w:t>
        </w:r>
      </w:hyperlink>
    </w:p>
    <w:p w:rsidR="00626C40" w:rsidRPr="00121E89" w:rsidRDefault="00626C40" w:rsidP="00626C40">
      <w:pPr>
        <w:widowControl w:val="0"/>
        <w:tabs>
          <w:tab w:val="num" w:pos="0"/>
        </w:tabs>
        <w:spacing w:line="240" w:lineRule="atLeast"/>
        <w:ind w:right="-512"/>
        <w:jc w:val="both"/>
        <w:rPr>
          <w:sz w:val="24"/>
          <w:lang w:val="uk-UA"/>
        </w:rPr>
      </w:pPr>
      <w:proofErr w:type="spellStart"/>
      <w:r w:rsidRPr="00121E89">
        <w:rPr>
          <w:sz w:val="24"/>
          <w:lang w:val="uk-UA"/>
        </w:rPr>
        <w:t>Образовательная</w:t>
      </w:r>
      <w:proofErr w:type="spellEnd"/>
      <w:r w:rsidRPr="00121E89">
        <w:rPr>
          <w:sz w:val="24"/>
          <w:lang w:val="uk-UA"/>
        </w:rPr>
        <w:t xml:space="preserve"> система Л.В.</w:t>
      </w:r>
      <w:proofErr w:type="spellStart"/>
      <w:r w:rsidRPr="00121E89">
        <w:rPr>
          <w:sz w:val="24"/>
          <w:lang w:val="uk-UA"/>
        </w:rPr>
        <w:t>Занкова</w:t>
      </w:r>
      <w:proofErr w:type="spellEnd"/>
      <w:r w:rsidRPr="00121E89">
        <w:rPr>
          <w:sz w:val="24"/>
          <w:lang w:val="uk-UA"/>
        </w:rPr>
        <w:t xml:space="preserve">: </w:t>
      </w:r>
      <w:hyperlink r:id="rId12" w:history="1">
        <w:r w:rsidRPr="00121E89">
          <w:rPr>
            <w:rStyle w:val="a4"/>
            <w:sz w:val="24"/>
          </w:rPr>
          <w:t>http://www.zankov.ru/</w:t>
        </w:r>
      </w:hyperlink>
    </w:p>
    <w:p w:rsidR="00626C40" w:rsidRPr="00121E89" w:rsidRDefault="00626C40" w:rsidP="00626C40">
      <w:pPr>
        <w:widowControl w:val="0"/>
        <w:tabs>
          <w:tab w:val="num" w:pos="0"/>
        </w:tabs>
        <w:spacing w:line="240" w:lineRule="atLeast"/>
        <w:ind w:right="-512"/>
        <w:jc w:val="both"/>
        <w:rPr>
          <w:sz w:val="24"/>
          <w:lang w:val="uk-UA"/>
        </w:rPr>
      </w:pPr>
      <w:r w:rsidRPr="00121E89">
        <w:rPr>
          <w:sz w:val="24"/>
          <w:lang w:val="uk-UA"/>
        </w:rPr>
        <w:t xml:space="preserve">Центр </w:t>
      </w:r>
      <w:proofErr w:type="spellStart"/>
      <w:r w:rsidRPr="00121E89">
        <w:rPr>
          <w:sz w:val="24"/>
          <w:lang w:val="uk-UA"/>
        </w:rPr>
        <w:t>дистанционного</w:t>
      </w:r>
      <w:proofErr w:type="spellEnd"/>
      <w:r w:rsidRPr="00121E89">
        <w:rPr>
          <w:sz w:val="24"/>
          <w:lang w:val="uk-UA"/>
        </w:rPr>
        <w:t xml:space="preserve"> </w:t>
      </w:r>
      <w:proofErr w:type="spellStart"/>
      <w:r w:rsidRPr="00121E89">
        <w:rPr>
          <w:sz w:val="24"/>
          <w:lang w:val="uk-UA"/>
        </w:rPr>
        <w:t>обучения</w:t>
      </w:r>
      <w:proofErr w:type="spellEnd"/>
      <w:r w:rsidRPr="00121E89">
        <w:rPr>
          <w:sz w:val="24"/>
          <w:lang w:val="uk-UA"/>
        </w:rPr>
        <w:t xml:space="preserve"> А.</w:t>
      </w:r>
      <w:proofErr w:type="spellStart"/>
      <w:r w:rsidRPr="00121E89">
        <w:rPr>
          <w:sz w:val="24"/>
          <w:lang w:val="uk-UA"/>
        </w:rPr>
        <w:t>Хуторского</w:t>
      </w:r>
      <w:proofErr w:type="spellEnd"/>
      <w:r w:rsidRPr="00121E89">
        <w:rPr>
          <w:sz w:val="24"/>
          <w:lang w:val="uk-UA"/>
        </w:rPr>
        <w:t xml:space="preserve">: </w:t>
      </w:r>
      <w:hyperlink r:id="rId13" w:history="1">
        <w:r w:rsidRPr="00121E89">
          <w:rPr>
            <w:rStyle w:val="a4"/>
            <w:sz w:val="24"/>
          </w:rPr>
          <w:t>http://www.eidos.ru/</w:t>
        </w:r>
      </w:hyperlink>
    </w:p>
    <w:p w:rsidR="00626C40" w:rsidRPr="00121E89" w:rsidRDefault="005A72A4" w:rsidP="00626C40">
      <w:pPr>
        <w:pStyle w:val="af6"/>
        <w:spacing w:before="0" w:beforeAutospacing="0" w:after="0" w:afterAutospacing="0"/>
        <w:rPr>
          <w:color w:val="003333"/>
          <w:lang w:val="ru-RU"/>
        </w:rPr>
      </w:pPr>
      <w:hyperlink r:id="rId14" w:tgtFrame="_blank" w:history="1">
        <w:proofErr w:type="gramStart"/>
        <w:r w:rsidR="00626C40" w:rsidRPr="00121E89">
          <w:rPr>
            <w:rStyle w:val="a4"/>
            <w:bCs/>
          </w:rPr>
          <w:t>http</w:t>
        </w:r>
        <w:r w:rsidR="00626C40" w:rsidRPr="00121E89">
          <w:rPr>
            <w:rStyle w:val="a4"/>
            <w:bCs/>
            <w:lang w:val="ru-RU"/>
          </w:rPr>
          <w:t>://</w:t>
        </w:r>
        <w:proofErr w:type="spellStart"/>
        <w:r w:rsidR="00626C40" w:rsidRPr="00121E89">
          <w:rPr>
            <w:rStyle w:val="a4"/>
            <w:bCs/>
          </w:rPr>
          <w:t>som</w:t>
        </w:r>
        <w:proofErr w:type="spellEnd"/>
        <w:r w:rsidR="00626C40" w:rsidRPr="00121E89">
          <w:rPr>
            <w:rStyle w:val="a4"/>
            <w:bCs/>
            <w:lang w:val="ru-RU"/>
          </w:rPr>
          <w:t>.</w:t>
        </w:r>
        <w:proofErr w:type="spellStart"/>
        <w:r w:rsidR="00626C40" w:rsidRPr="00121E89">
          <w:rPr>
            <w:rStyle w:val="a4"/>
            <w:bCs/>
          </w:rPr>
          <w:t>fio</w:t>
        </w:r>
        <w:proofErr w:type="spellEnd"/>
        <w:r w:rsidR="00626C40" w:rsidRPr="00121E89">
          <w:rPr>
            <w:rStyle w:val="a4"/>
            <w:bCs/>
            <w:lang w:val="ru-RU"/>
          </w:rPr>
          <w:t>.</w:t>
        </w:r>
        <w:proofErr w:type="spellStart"/>
        <w:r w:rsidR="00626C40" w:rsidRPr="00121E89">
          <w:rPr>
            <w:rStyle w:val="a4"/>
            <w:bCs/>
          </w:rPr>
          <w:t>ru</w:t>
        </w:r>
        <w:proofErr w:type="spellEnd"/>
        <w:r w:rsidR="00626C40" w:rsidRPr="00121E89">
          <w:rPr>
            <w:rStyle w:val="a4"/>
            <w:bCs/>
            <w:lang w:val="ru-RU"/>
          </w:rPr>
          <w:t>/</w:t>
        </w:r>
        <w:r w:rsidR="00626C40" w:rsidRPr="00121E89">
          <w:rPr>
            <w:rStyle w:val="a4"/>
            <w:bCs/>
          </w:rPr>
          <w:t>subject</w:t>
        </w:r>
        <w:r w:rsidR="00626C40" w:rsidRPr="00121E89">
          <w:rPr>
            <w:rStyle w:val="a4"/>
            <w:bCs/>
            <w:lang w:val="ru-RU"/>
          </w:rPr>
          <w:t>.</w:t>
        </w:r>
        <w:r w:rsidR="00626C40" w:rsidRPr="00121E89">
          <w:rPr>
            <w:rStyle w:val="a4"/>
            <w:bCs/>
          </w:rPr>
          <w:t>asp</w:t>
        </w:r>
        <w:r w:rsidR="00626C40" w:rsidRPr="00121E89">
          <w:rPr>
            <w:rStyle w:val="a4"/>
            <w:bCs/>
            <w:lang w:val="ru-RU"/>
          </w:rPr>
          <w:t>?</w:t>
        </w:r>
        <w:r w:rsidR="00626C40" w:rsidRPr="00121E89">
          <w:rPr>
            <w:rStyle w:val="a4"/>
            <w:bCs/>
          </w:rPr>
          <w:t>id</w:t>
        </w:r>
        <w:r w:rsidR="00626C40" w:rsidRPr="00121E89">
          <w:rPr>
            <w:rStyle w:val="a4"/>
            <w:bCs/>
            <w:lang w:val="ru-RU"/>
          </w:rPr>
          <w:t xml:space="preserve">=10000193 </w:t>
        </w:r>
      </w:hyperlink>
      <w:r w:rsidR="00626C40" w:rsidRPr="00121E89">
        <w:rPr>
          <w:bCs/>
          <w:color w:val="003333"/>
          <w:lang w:val="ru-RU"/>
        </w:rPr>
        <w:t>Методические разработки.</w:t>
      </w:r>
      <w:proofErr w:type="gramEnd"/>
      <w:r w:rsidR="00626C40" w:rsidRPr="00121E89">
        <w:rPr>
          <w:bCs/>
          <w:color w:val="003333"/>
          <w:lang w:val="ru-RU"/>
        </w:rPr>
        <w:t xml:space="preserve"> Интернет на уроках. Сценарии. Внеклассное мероприятие. Дополнительные занятия. </w:t>
      </w:r>
    </w:p>
    <w:p w:rsidR="00626C40" w:rsidRPr="003E6A85" w:rsidRDefault="005A72A4" w:rsidP="003C0049">
      <w:pPr>
        <w:pStyle w:val="af6"/>
        <w:spacing w:before="0" w:beforeAutospacing="0" w:after="0" w:afterAutospacing="0"/>
        <w:rPr>
          <w:color w:val="003333"/>
          <w:lang w:val="ru-RU"/>
        </w:rPr>
      </w:pPr>
      <w:hyperlink r:id="rId15" w:history="1">
        <w:r w:rsidR="00626C40" w:rsidRPr="00121E89">
          <w:rPr>
            <w:rStyle w:val="a4"/>
          </w:rPr>
          <w:t>http</w:t>
        </w:r>
        <w:r w:rsidR="00626C40" w:rsidRPr="00121E89">
          <w:rPr>
            <w:rStyle w:val="a4"/>
            <w:lang w:val="ru-RU"/>
          </w:rPr>
          <w:t>://</w:t>
        </w:r>
        <w:r w:rsidR="00626C40" w:rsidRPr="00121E89">
          <w:rPr>
            <w:rStyle w:val="a4"/>
          </w:rPr>
          <w:t>www</w:t>
        </w:r>
        <w:r w:rsidR="00626C40" w:rsidRPr="00121E89">
          <w:rPr>
            <w:rStyle w:val="a4"/>
            <w:lang w:val="ru-RU"/>
          </w:rPr>
          <w:t>.</w:t>
        </w:r>
        <w:r w:rsidR="00626C40" w:rsidRPr="00121E89">
          <w:rPr>
            <w:rStyle w:val="a4"/>
          </w:rPr>
          <w:t>iro</w:t>
        </w:r>
        <w:r w:rsidR="00626C40" w:rsidRPr="00121E89">
          <w:rPr>
            <w:rStyle w:val="a4"/>
            <w:lang w:val="ru-RU"/>
          </w:rPr>
          <w:t>.</w:t>
        </w:r>
        <w:r w:rsidR="00626C40" w:rsidRPr="00121E89">
          <w:rPr>
            <w:rStyle w:val="a4"/>
          </w:rPr>
          <w:t>yar</w:t>
        </w:r>
        <w:r w:rsidR="00626C40" w:rsidRPr="00121E89">
          <w:rPr>
            <w:rStyle w:val="a4"/>
            <w:lang w:val="ru-RU"/>
          </w:rPr>
          <w:t>.</w:t>
        </w:r>
        <w:r w:rsidR="00626C40" w:rsidRPr="00121E89">
          <w:rPr>
            <w:rStyle w:val="a4"/>
          </w:rPr>
          <w:t>ru</w:t>
        </w:r>
        <w:r w:rsidR="00626C40" w:rsidRPr="00121E89">
          <w:rPr>
            <w:rStyle w:val="a4"/>
            <w:lang w:val="ru-RU"/>
          </w:rPr>
          <w:t>:8101/</w:t>
        </w:r>
        <w:r w:rsidR="00626C40" w:rsidRPr="00121E89">
          <w:rPr>
            <w:rStyle w:val="a4"/>
          </w:rPr>
          <w:t>resource</w:t>
        </w:r>
        <w:r w:rsidR="00626C40" w:rsidRPr="00121E89">
          <w:rPr>
            <w:rStyle w:val="a4"/>
            <w:lang w:val="ru-RU"/>
          </w:rPr>
          <w:t>/</w:t>
        </w:r>
        <w:r w:rsidR="00626C40" w:rsidRPr="00121E89">
          <w:rPr>
            <w:rStyle w:val="a4"/>
          </w:rPr>
          <w:t>distant</w:t>
        </w:r>
        <w:r w:rsidR="00626C40" w:rsidRPr="00121E89">
          <w:rPr>
            <w:rStyle w:val="a4"/>
            <w:lang w:val="ru-RU"/>
          </w:rPr>
          <w:t>/</w:t>
        </w:r>
        <w:r w:rsidR="00626C40" w:rsidRPr="00121E89">
          <w:rPr>
            <w:rStyle w:val="a4"/>
          </w:rPr>
          <w:t>earlyschool</w:t>
        </w:r>
        <w:r w:rsidR="00626C40" w:rsidRPr="00121E89">
          <w:rPr>
            <w:rStyle w:val="a4"/>
            <w:lang w:val="ru-RU"/>
          </w:rPr>
          <w:t>_</w:t>
        </w:r>
        <w:r w:rsidR="00626C40" w:rsidRPr="00121E89">
          <w:rPr>
            <w:rStyle w:val="a4"/>
          </w:rPr>
          <w:t>education</w:t>
        </w:r>
        <w:r w:rsidR="00626C40" w:rsidRPr="00121E89">
          <w:rPr>
            <w:rStyle w:val="a4"/>
            <w:lang w:val="ru-RU"/>
          </w:rPr>
          <w:t>/</w:t>
        </w:r>
      </w:hyperlink>
      <w:r w:rsidR="00626C40" w:rsidRPr="00121E89">
        <w:rPr>
          <w:color w:val="003333"/>
          <w:lang w:val="ru-RU"/>
        </w:rPr>
        <w:t xml:space="preserve"> </w:t>
      </w:r>
      <w:r w:rsidR="00626C40" w:rsidRPr="00121E89">
        <w:rPr>
          <w:color w:val="003333"/>
          <w:lang w:val="ru-RU"/>
        </w:rPr>
        <w:br/>
        <w:t xml:space="preserve">Начальная школа </w:t>
      </w:r>
      <w:r w:rsidR="00626C40" w:rsidRPr="00121E89">
        <w:rPr>
          <w:color w:val="003333"/>
          <w:lang w:val="ru-RU"/>
        </w:rPr>
        <w:br/>
      </w:r>
      <w:hyperlink r:id="rId16" w:history="1">
        <w:r w:rsidR="00626C40" w:rsidRPr="00121E89">
          <w:rPr>
            <w:rStyle w:val="a4"/>
          </w:rPr>
          <w:t>http</w:t>
        </w:r>
        <w:r w:rsidR="00626C40" w:rsidRPr="003E6A85">
          <w:rPr>
            <w:rStyle w:val="a4"/>
            <w:lang w:val="ru-RU"/>
          </w:rPr>
          <w:t>://</w:t>
        </w:r>
        <w:r w:rsidR="00626C40" w:rsidRPr="00121E89">
          <w:rPr>
            <w:rStyle w:val="a4"/>
          </w:rPr>
          <w:t>osvita</w:t>
        </w:r>
        <w:r w:rsidR="00626C40" w:rsidRPr="003E6A85">
          <w:rPr>
            <w:rStyle w:val="a4"/>
            <w:lang w:val="ru-RU"/>
          </w:rPr>
          <w:t>.</w:t>
        </w:r>
        <w:r w:rsidR="00626C40" w:rsidRPr="00121E89">
          <w:rPr>
            <w:rStyle w:val="a4"/>
          </w:rPr>
          <w:t>bila</w:t>
        </w:r>
        <w:r w:rsidR="00626C40" w:rsidRPr="003E6A85">
          <w:rPr>
            <w:rStyle w:val="a4"/>
            <w:lang w:val="ru-RU"/>
          </w:rPr>
          <w:t>-</w:t>
        </w:r>
        <w:r w:rsidR="00626C40" w:rsidRPr="00121E89">
          <w:rPr>
            <w:rStyle w:val="a4"/>
          </w:rPr>
          <w:t>ts</w:t>
        </w:r>
        <w:r w:rsidR="00626C40" w:rsidRPr="003E6A85">
          <w:rPr>
            <w:rStyle w:val="a4"/>
            <w:lang w:val="ru-RU"/>
          </w:rPr>
          <w:t>.</w:t>
        </w:r>
        <w:r w:rsidR="00626C40" w:rsidRPr="00121E89">
          <w:rPr>
            <w:rStyle w:val="a4"/>
          </w:rPr>
          <w:t>kiev</w:t>
        </w:r>
        <w:r w:rsidR="00626C40" w:rsidRPr="003E6A85">
          <w:rPr>
            <w:rStyle w:val="a4"/>
            <w:lang w:val="ru-RU"/>
          </w:rPr>
          <w:t>.</w:t>
        </w:r>
        <w:r w:rsidR="00626C40" w:rsidRPr="00121E89">
          <w:rPr>
            <w:rStyle w:val="a4"/>
          </w:rPr>
          <w:t>ua</w:t>
        </w:r>
        <w:r w:rsidR="00626C40" w:rsidRPr="003E6A85">
          <w:rPr>
            <w:rStyle w:val="a4"/>
            <w:lang w:val="ru-RU"/>
          </w:rPr>
          <w:t>/</w:t>
        </w:r>
        <w:r w:rsidR="00626C40" w:rsidRPr="00121E89">
          <w:rPr>
            <w:rStyle w:val="a4"/>
          </w:rPr>
          <w:t>site</w:t>
        </w:r>
        <w:r w:rsidR="00626C40" w:rsidRPr="003E6A85">
          <w:rPr>
            <w:rStyle w:val="a4"/>
            <w:lang w:val="ru-RU"/>
          </w:rPr>
          <w:t>_</w:t>
        </w:r>
        <w:r w:rsidR="00626C40" w:rsidRPr="00121E89">
          <w:rPr>
            <w:rStyle w:val="a4"/>
          </w:rPr>
          <w:t>mvo</w:t>
        </w:r>
        <w:r w:rsidR="00626C40" w:rsidRPr="003E6A85">
          <w:rPr>
            <w:rStyle w:val="a4"/>
            <w:lang w:val="ru-RU"/>
          </w:rPr>
          <w:t>.</w:t>
        </w:r>
        <w:r w:rsidR="00626C40" w:rsidRPr="00121E89">
          <w:rPr>
            <w:rStyle w:val="a4"/>
          </w:rPr>
          <w:t>files</w:t>
        </w:r>
        <w:r w:rsidR="00626C40" w:rsidRPr="003E6A85">
          <w:rPr>
            <w:rStyle w:val="a4"/>
            <w:lang w:val="ru-RU"/>
          </w:rPr>
          <w:t>/</w:t>
        </w:r>
        <w:r w:rsidR="00626C40" w:rsidRPr="00121E89">
          <w:rPr>
            <w:rStyle w:val="a4"/>
          </w:rPr>
          <w:t>options</w:t>
        </w:r>
        <w:r w:rsidR="00626C40" w:rsidRPr="003E6A85">
          <w:rPr>
            <w:rStyle w:val="a4"/>
            <w:lang w:val="ru-RU"/>
          </w:rPr>
          <w:t>.</w:t>
        </w:r>
        <w:r w:rsidR="00626C40" w:rsidRPr="00121E89">
          <w:rPr>
            <w:rStyle w:val="a4"/>
          </w:rPr>
          <w:t>files</w:t>
        </w:r>
        <w:r w:rsidR="00626C40" w:rsidRPr="003E6A85">
          <w:rPr>
            <w:rStyle w:val="a4"/>
            <w:lang w:val="ru-RU"/>
          </w:rPr>
          <w:t>/</w:t>
        </w:r>
        <w:r w:rsidR="00626C40" w:rsidRPr="00121E89">
          <w:rPr>
            <w:rStyle w:val="a4"/>
          </w:rPr>
          <w:t>visnyk</w:t>
        </w:r>
        <w:r w:rsidR="00626C40" w:rsidRPr="003E6A85">
          <w:rPr>
            <w:rStyle w:val="a4"/>
            <w:lang w:val="ru-RU"/>
          </w:rPr>
          <w:t>.</w:t>
        </w:r>
        <w:r w:rsidR="00626C40" w:rsidRPr="00121E89">
          <w:rPr>
            <w:rStyle w:val="a4"/>
          </w:rPr>
          <w:t>files</w:t>
        </w:r>
        <w:r w:rsidR="00626C40" w:rsidRPr="003E6A85">
          <w:rPr>
            <w:rStyle w:val="a4"/>
            <w:lang w:val="ru-RU"/>
          </w:rPr>
          <w:t>/6_</w:t>
        </w:r>
        <w:r w:rsidR="00626C40" w:rsidRPr="00121E89">
          <w:rPr>
            <w:rStyle w:val="a4"/>
          </w:rPr>
          <w:t>year</w:t>
        </w:r>
        <w:r w:rsidR="00626C40" w:rsidRPr="003E6A85">
          <w:rPr>
            <w:rStyle w:val="a4"/>
            <w:lang w:val="ru-RU"/>
          </w:rPr>
          <w:t>.</w:t>
        </w:r>
        <w:proofErr w:type="spellStart"/>
        <w:r w:rsidR="00626C40" w:rsidRPr="00121E89">
          <w:rPr>
            <w:rStyle w:val="a4"/>
          </w:rPr>
          <w:t>htm</w:t>
        </w:r>
        <w:proofErr w:type="spellEnd"/>
      </w:hyperlink>
      <w:r w:rsidR="00626C40" w:rsidRPr="003E6A85">
        <w:rPr>
          <w:color w:val="003333"/>
          <w:lang w:val="ru-RU"/>
        </w:rPr>
        <w:br/>
      </w:r>
      <w:proofErr w:type="spellStart"/>
      <w:r w:rsidR="00626C40" w:rsidRPr="003E6A85">
        <w:rPr>
          <w:color w:val="003333"/>
          <w:lang w:val="ru-RU"/>
        </w:rPr>
        <w:t>початкова</w:t>
      </w:r>
      <w:proofErr w:type="spellEnd"/>
      <w:r w:rsidR="00626C40" w:rsidRPr="003E6A85">
        <w:rPr>
          <w:color w:val="003333"/>
          <w:lang w:val="ru-RU"/>
        </w:rPr>
        <w:t xml:space="preserve"> школа у </w:t>
      </w:r>
      <w:proofErr w:type="spellStart"/>
      <w:r w:rsidR="00626C40" w:rsidRPr="003E6A85">
        <w:rPr>
          <w:color w:val="003333"/>
          <w:lang w:val="ru-RU"/>
        </w:rPr>
        <w:t>системі</w:t>
      </w:r>
      <w:proofErr w:type="spellEnd"/>
      <w:r w:rsidR="00626C40" w:rsidRPr="003E6A85">
        <w:rPr>
          <w:color w:val="003333"/>
          <w:lang w:val="ru-RU"/>
        </w:rPr>
        <w:t xml:space="preserve"> </w:t>
      </w:r>
      <w:proofErr w:type="spellStart"/>
      <w:r w:rsidR="00626C40" w:rsidRPr="003E6A85">
        <w:rPr>
          <w:color w:val="003333"/>
          <w:lang w:val="ru-RU"/>
        </w:rPr>
        <w:t>дванадцятирічної</w:t>
      </w:r>
      <w:proofErr w:type="spellEnd"/>
      <w:r w:rsidR="00626C40" w:rsidRPr="003E6A85">
        <w:rPr>
          <w:color w:val="003333"/>
          <w:lang w:val="ru-RU"/>
        </w:rPr>
        <w:t xml:space="preserve"> </w:t>
      </w:r>
      <w:proofErr w:type="spellStart"/>
      <w:r w:rsidR="00626C40" w:rsidRPr="003E6A85">
        <w:rPr>
          <w:color w:val="003333"/>
          <w:lang w:val="ru-RU"/>
        </w:rPr>
        <w:t>середньої</w:t>
      </w:r>
      <w:proofErr w:type="spellEnd"/>
      <w:r w:rsidR="00626C40" w:rsidRPr="003E6A85">
        <w:rPr>
          <w:color w:val="003333"/>
          <w:lang w:val="ru-RU"/>
        </w:rPr>
        <w:t xml:space="preserve"> </w:t>
      </w:r>
      <w:proofErr w:type="spellStart"/>
      <w:r w:rsidR="00626C40" w:rsidRPr="003E6A85">
        <w:rPr>
          <w:color w:val="003333"/>
          <w:lang w:val="ru-RU"/>
        </w:rPr>
        <w:t>освіти</w:t>
      </w:r>
      <w:proofErr w:type="spellEnd"/>
      <w:r w:rsidR="00626C40" w:rsidRPr="003E6A85">
        <w:rPr>
          <w:color w:val="003333"/>
          <w:lang w:val="ru-RU"/>
        </w:rPr>
        <w:t xml:space="preserve">: </w:t>
      </w:r>
      <w:proofErr w:type="spellStart"/>
      <w:r w:rsidR="00626C40" w:rsidRPr="003E6A85">
        <w:rPr>
          <w:color w:val="003333"/>
          <w:lang w:val="ru-RU"/>
        </w:rPr>
        <w:t>шестирічки</w:t>
      </w:r>
      <w:proofErr w:type="spellEnd"/>
    </w:p>
    <w:p w:rsidR="00626C40" w:rsidRPr="00121E89" w:rsidRDefault="005A72A4" w:rsidP="00626C40">
      <w:pPr>
        <w:pStyle w:val="5"/>
        <w:spacing w:before="0" w:beforeAutospacing="0" w:after="0" w:afterAutospacing="0"/>
        <w:rPr>
          <w:color w:val="003333"/>
          <w:sz w:val="24"/>
          <w:szCs w:val="24"/>
        </w:rPr>
      </w:pPr>
      <w:hyperlink r:id="rId17" w:history="1">
        <w:r w:rsidR="00626C40" w:rsidRPr="00121E89">
          <w:rPr>
            <w:rStyle w:val="a4"/>
            <w:sz w:val="24"/>
          </w:rPr>
          <w:t>http://www.s-cool.ru/igra.shtml</w:t>
        </w:r>
      </w:hyperlink>
      <w:r w:rsidR="00626C40" w:rsidRPr="00121E89">
        <w:rPr>
          <w:color w:val="003333"/>
          <w:sz w:val="24"/>
          <w:szCs w:val="24"/>
        </w:rPr>
        <w:br/>
        <w:t>статья: "Урок - это игра"</w:t>
      </w:r>
    </w:p>
    <w:p w:rsidR="00626C40" w:rsidRPr="00121E89" w:rsidRDefault="005A72A4" w:rsidP="00626C40">
      <w:pPr>
        <w:pStyle w:val="af5"/>
        <w:ind w:left="0"/>
      </w:pPr>
      <w:hyperlink r:id="rId18" w:history="1">
        <w:r w:rsidR="00626C40" w:rsidRPr="00121E89">
          <w:rPr>
            <w:rStyle w:val="a4"/>
          </w:rPr>
          <w:t>http://www.7ya.ru/pub/psy/psyfirst.asp</w:t>
        </w:r>
      </w:hyperlink>
      <w:r w:rsidR="00626C40" w:rsidRPr="00121E89">
        <w:rPr>
          <w:color w:val="003333"/>
        </w:rPr>
        <w:br/>
      </w:r>
      <w:proofErr w:type="spellStart"/>
      <w:r w:rsidR="00626C40" w:rsidRPr="00121E89">
        <w:rPr>
          <w:color w:val="003333"/>
        </w:rPr>
        <w:t>статья</w:t>
      </w:r>
      <w:proofErr w:type="spellEnd"/>
      <w:r w:rsidR="00626C40" w:rsidRPr="00121E89">
        <w:rPr>
          <w:color w:val="003333"/>
        </w:rPr>
        <w:t xml:space="preserve">: </w:t>
      </w:r>
      <w:proofErr w:type="spellStart"/>
      <w:r w:rsidR="00626C40" w:rsidRPr="00121E89">
        <w:rPr>
          <w:color w:val="003333"/>
        </w:rPr>
        <w:t>Психология</w:t>
      </w:r>
      <w:proofErr w:type="spellEnd"/>
      <w:r w:rsidR="00626C40" w:rsidRPr="00121E89">
        <w:rPr>
          <w:color w:val="003333"/>
        </w:rPr>
        <w:t xml:space="preserve"> </w:t>
      </w:r>
      <w:proofErr w:type="spellStart"/>
      <w:r w:rsidR="00626C40" w:rsidRPr="00121E89">
        <w:rPr>
          <w:color w:val="003333"/>
        </w:rPr>
        <w:t>младшего</w:t>
      </w:r>
      <w:proofErr w:type="spellEnd"/>
      <w:r w:rsidR="00626C40" w:rsidRPr="00121E89">
        <w:rPr>
          <w:color w:val="003333"/>
        </w:rPr>
        <w:t xml:space="preserve"> </w:t>
      </w:r>
      <w:proofErr w:type="spellStart"/>
      <w:r w:rsidR="00626C40" w:rsidRPr="00121E89">
        <w:rPr>
          <w:color w:val="003333"/>
        </w:rPr>
        <w:t>школьника</w:t>
      </w:r>
      <w:proofErr w:type="spellEnd"/>
    </w:p>
    <w:p w:rsidR="00626C40" w:rsidRDefault="00626C40" w:rsidP="00626C40">
      <w:pPr>
        <w:ind w:firstLine="708"/>
        <w:rPr>
          <w:lang w:val="uk-UA"/>
        </w:rPr>
      </w:pPr>
    </w:p>
    <w:p w:rsidR="00626C40" w:rsidRDefault="00626C40" w:rsidP="00626C40">
      <w:pPr>
        <w:ind w:firstLine="708"/>
        <w:rPr>
          <w:lang w:val="uk-UA"/>
        </w:rPr>
      </w:pPr>
    </w:p>
    <w:p w:rsidR="00626C40" w:rsidRPr="00690FE8" w:rsidRDefault="00626C40" w:rsidP="00626C40">
      <w:pPr>
        <w:rPr>
          <w:szCs w:val="28"/>
          <w:lang w:val="uk-UA"/>
        </w:rPr>
      </w:pPr>
    </w:p>
    <w:p w:rsidR="00626C40" w:rsidRPr="00690FE8" w:rsidRDefault="00626C40" w:rsidP="00626C40">
      <w:pPr>
        <w:rPr>
          <w:szCs w:val="28"/>
          <w:lang w:val="uk-UA"/>
        </w:rPr>
      </w:pPr>
    </w:p>
    <w:p w:rsidR="000F06DE" w:rsidRPr="00626C40" w:rsidRDefault="000F06DE">
      <w:pPr>
        <w:rPr>
          <w:lang w:val="uk-UA"/>
        </w:rPr>
      </w:pPr>
    </w:p>
    <w:sectPr w:rsidR="000F06DE" w:rsidRPr="00626C40" w:rsidSect="000F06DE"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0" w:right="851" w:bottom="1315" w:left="1134" w:header="1134" w:footer="993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D0E" w:rsidRDefault="00111D0E" w:rsidP="005A72A4">
      <w:r>
        <w:separator/>
      </w:r>
    </w:p>
  </w:endnote>
  <w:endnote w:type="continuationSeparator" w:id="0">
    <w:p w:rsidR="00111D0E" w:rsidRDefault="00111D0E" w:rsidP="005A7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6DE" w:rsidRDefault="000F06D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6DE" w:rsidRDefault="000F06DE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6DE" w:rsidRDefault="000F06D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D0E" w:rsidRDefault="00111D0E" w:rsidP="005A72A4">
      <w:r>
        <w:separator/>
      </w:r>
    </w:p>
  </w:footnote>
  <w:footnote w:type="continuationSeparator" w:id="0">
    <w:p w:rsidR="00111D0E" w:rsidRDefault="00111D0E" w:rsidP="005A72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6DE" w:rsidRDefault="000F06DE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6DE" w:rsidRDefault="000F06D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771ABF3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4">
    <w:nsid w:val="00125FB2"/>
    <w:multiLevelType w:val="hybridMultilevel"/>
    <w:tmpl w:val="042662D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3303E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4E16DEC"/>
    <w:multiLevelType w:val="hybridMultilevel"/>
    <w:tmpl w:val="D1041B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76E4799"/>
    <w:multiLevelType w:val="hybridMultilevel"/>
    <w:tmpl w:val="ADD0A174"/>
    <w:lvl w:ilvl="0" w:tplc="BD10C5C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FF590D"/>
    <w:multiLevelType w:val="hybridMultilevel"/>
    <w:tmpl w:val="414EAC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B10525"/>
    <w:multiLevelType w:val="hybridMultilevel"/>
    <w:tmpl w:val="556450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2D47DF"/>
    <w:multiLevelType w:val="hybridMultilevel"/>
    <w:tmpl w:val="EADEE6C6"/>
    <w:lvl w:ilvl="0" w:tplc="6D12D95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E35C50"/>
    <w:multiLevelType w:val="hybridMultilevel"/>
    <w:tmpl w:val="6DE210A4"/>
    <w:lvl w:ilvl="0" w:tplc="A15607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2A0273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4AC3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5C4B8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06C5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A4BFC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CC335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F8CC9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9CBB3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1D0170F5"/>
    <w:multiLevelType w:val="hybridMultilevel"/>
    <w:tmpl w:val="AE0A33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40194D"/>
    <w:multiLevelType w:val="hybridMultilevel"/>
    <w:tmpl w:val="C6A2B64C"/>
    <w:lvl w:ilvl="0" w:tplc="07FED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0EC0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34D1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DA17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B8F0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FCA7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1CD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F0FD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DAFF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0047A8D"/>
    <w:multiLevelType w:val="hybridMultilevel"/>
    <w:tmpl w:val="959C13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4435E56"/>
    <w:multiLevelType w:val="hybridMultilevel"/>
    <w:tmpl w:val="89A62CC4"/>
    <w:lvl w:ilvl="0" w:tplc="A02898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8072E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4A50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5A0F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86F8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76743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40449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86A6E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A4BA8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25322EA4"/>
    <w:multiLevelType w:val="hybridMultilevel"/>
    <w:tmpl w:val="1A161B78"/>
    <w:lvl w:ilvl="0" w:tplc="19FAE0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D4AFF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F8C36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3A7A4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08702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30908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6A0B8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AB0071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A077A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300319C2"/>
    <w:multiLevelType w:val="hybridMultilevel"/>
    <w:tmpl w:val="E2600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BC040D"/>
    <w:multiLevelType w:val="hybridMultilevel"/>
    <w:tmpl w:val="B3381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B07DAD"/>
    <w:multiLevelType w:val="hybridMultilevel"/>
    <w:tmpl w:val="948C6AEA"/>
    <w:lvl w:ilvl="0" w:tplc="EC68EF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7E0C81"/>
    <w:multiLevelType w:val="hybridMultilevel"/>
    <w:tmpl w:val="7856F3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79933F1"/>
    <w:multiLevelType w:val="hybridMultilevel"/>
    <w:tmpl w:val="D5F260AC"/>
    <w:name w:val="WW8Num43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5A3FDB"/>
    <w:multiLevelType w:val="hybridMultilevel"/>
    <w:tmpl w:val="55CE3D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6A7ACE"/>
    <w:multiLevelType w:val="hybridMultilevel"/>
    <w:tmpl w:val="CFD23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4D79DE"/>
    <w:multiLevelType w:val="hybridMultilevel"/>
    <w:tmpl w:val="FE627A52"/>
    <w:lvl w:ilvl="0" w:tplc="6D12D9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16B9"/>
    <w:multiLevelType w:val="hybridMultilevel"/>
    <w:tmpl w:val="E40C2DC8"/>
    <w:lvl w:ilvl="0" w:tplc="C9509C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54A21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D4AE2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64952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16C6E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DB6677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F62F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38A20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1EC7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4AFA12B1"/>
    <w:multiLevelType w:val="hybridMultilevel"/>
    <w:tmpl w:val="CFD23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F1732F"/>
    <w:multiLevelType w:val="hybridMultilevel"/>
    <w:tmpl w:val="2EB8A6DC"/>
    <w:name w:val="WW8Num42"/>
    <w:lvl w:ilvl="0" w:tplc="E5A46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511DAF"/>
    <w:multiLevelType w:val="hybridMultilevel"/>
    <w:tmpl w:val="26BEB5BA"/>
    <w:lvl w:ilvl="0" w:tplc="3DB4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163D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C685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E8CD5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2631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3E65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C4C3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4A59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3A1A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1E63173"/>
    <w:multiLevelType w:val="hybridMultilevel"/>
    <w:tmpl w:val="66B0C4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6FF2E91"/>
    <w:multiLevelType w:val="hybridMultilevel"/>
    <w:tmpl w:val="2158A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C9D3CE5"/>
    <w:multiLevelType w:val="hybridMultilevel"/>
    <w:tmpl w:val="CB38A3D8"/>
    <w:lvl w:ilvl="0" w:tplc="0D2219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8E79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1CED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C66A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4431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8221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D2F7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1AEE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60A4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CFB6043"/>
    <w:multiLevelType w:val="hybridMultilevel"/>
    <w:tmpl w:val="447E0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252D03"/>
    <w:multiLevelType w:val="hybridMultilevel"/>
    <w:tmpl w:val="2FE4B482"/>
    <w:lvl w:ilvl="0" w:tplc="549680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0AE00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B4FAC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64A6A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4E72A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FAF86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C6224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6696E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CA7D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6A837058"/>
    <w:multiLevelType w:val="hybridMultilevel"/>
    <w:tmpl w:val="5082057A"/>
    <w:lvl w:ilvl="0" w:tplc="539630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02E5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9A8C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AA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0010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7A33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2412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88D2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D094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2748BF"/>
    <w:multiLevelType w:val="hybridMultilevel"/>
    <w:tmpl w:val="30048EA0"/>
    <w:lvl w:ilvl="0" w:tplc="3BEE8C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E015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A6181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745DC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9888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3CF60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6E903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2FEE52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8C13A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6E1971CE"/>
    <w:multiLevelType w:val="hybridMultilevel"/>
    <w:tmpl w:val="77D24B10"/>
    <w:lvl w:ilvl="0" w:tplc="14E02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E0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A12C6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4E29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041B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A445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506A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28CD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72ED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F086157"/>
    <w:multiLevelType w:val="hybridMultilevel"/>
    <w:tmpl w:val="25CC8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F435DE"/>
    <w:multiLevelType w:val="hybridMultilevel"/>
    <w:tmpl w:val="836684D4"/>
    <w:lvl w:ilvl="0" w:tplc="968C1E7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274DB1"/>
    <w:multiLevelType w:val="hybridMultilevel"/>
    <w:tmpl w:val="920C8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9415C4"/>
    <w:multiLevelType w:val="hybridMultilevel"/>
    <w:tmpl w:val="65E4504C"/>
    <w:lvl w:ilvl="0" w:tplc="6D12D95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F302DE"/>
    <w:multiLevelType w:val="hybridMultilevel"/>
    <w:tmpl w:val="2FC03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9E7D6B"/>
    <w:multiLevelType w:val="hybridMultilevel"/>
    <w:tmpl w:val="430CAE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CC31F0B"/>
    <w:multiLevelType w:val="hybridMultilevel"/>
    <w:tmpl w:val="06F4F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DFC0AE9"/>
    <w:multiLevelType w:val="hybridMultilevel"/>
    <w:tmpl w:val="ADA630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5"/>
  </w:num>
  <w:num w:numId="7">
    <w:abstractNumId w:val="32"/>
  </w:num>
  <w:num w:numId="8">
    <w:abstractNumId w:val="24"/>
  </w:num>
  <w:num w:numId="9">
    <w:abstractNumId w:val="40"/>
  </w:num>
  <w:num w:numId="10">
    <w:abstractNumId w:val="27"/>
  </w:num>
  <w:num w:numId="11">
    <w:abstractNumId w:val="23"/>
  </w:num>
  <w:num w:numId="12">
    <w:abstractNumId w:val="26"/>
  </w:num>
  <w:num w:numId="13">
    <w:abstractNumId w:val="7"/>
  </w:num>
  <w:num w:numId="14">
    <w:abstractNumId w:val="21"/>
  </w:num>
  <w:num w:numId="1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18"/>
  </w:num>
  <w:num w:numId="18">
    <w:abstractNumId w:val="39"/>
  </w:num>
  <w:num w:numId="19">
    <w:abstractNumId w:val="4"/>
  </w:num>
  <w:num w:numId="20">
    <w:abstractNumId w:val="29"/>
  </w:num>
  <w:num w:numId="21">
    <w:abstractNumId w:val="22"/>
  </w:num>
  <w:num w:numId="22">
    <w:abstractNumId w:val="38"/>
  </w:num>
  <w:num w:numId="23">
    <w:abstractNumId w:val="42"/>
  </w:num>
  <w:num w:numId="24">
    <w:abstractNumId w:val="30"/>
  </w:num>
  <w:num w:numId="25">
    <w:abstractNumId w:val="44"/>
  </w:num>
  <w:num w:numId="26">
    <w:abstractNumId w:val="4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6"/>
  </w:num>
  <w:num w:numId="34">
    <w:abstractNumId w:val="19"/>
  </w:num>
  <w:num w:numId="35">
    <w:abstractNumId w:val="31"/>
  </w:num>
  <w:num w:numId="36">
    <w:abstractNumId w:val="33"/>
  </w:num>
  <w:num w:numId="37">
    <w:abstractNumId w:val="13"/>
  </w:num>
  <w:num w:numId="38">
    <w:abstractNumId w:val="11"/>
  </w:num>
  <w:num w:numId="39">
    <w:abstractNumId w:val="36"/>
  </w:num>
  <w:num w:numId="40">
    <w:abstractNumId w:val="35"/>
  </w:num>
  <w:num w:numId="41">
    <w:abstractNumId w:val="28"/>
  </w:num>
  <w:num w:numId="42">
    <w:abstractNumId w:val="25"/>
  </w:num>
  <w:num w:numId="43">
    <w:abstractNumId w:val="34"/>
  </w:num>
  <w:num w:numId="44">
    <w:abstractNumId w:val="15"/>
  </w:num>
  <w:num w:numId="4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6C40"/>
    <w:rsid w:val="000F06DE"/>
    <w:rsid w:val="00111D0E"/>
    <w:rsid w:val="003424F8"/>
    <w:rsid w:val="003C0049"/>
    <w:rsid w:val="003E6A85"/>
    <w:rsid w:val="00551A88"/>
    <w:rsid w:val="005A72A4"/>
    <w:rsid w:val="005C04CD"/>
    <w:rsid w:val="00626C40"/>
    <w:rsid w:val="00642518"/>
    <w:rsid w:val="00642933"/>
    <w:rsid w:val="007F70BD"/>
    <w:rsid w:val="00B86A0A"/>
    <w:rsid w:val="00C7746D"/>
    <w:rsid w:val="00DC0DBB"/>
    <w:rsid w:val="00E4432E"/>
    <w:rsid w:val="00F14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C4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626C40"/>
    <w:pPr>
      <w:keepNext/>
      <w:tabs>
        <w:tab w:val="num" w:pos="432"/>
      </w:tabs>
      <w:ind w:left="432" w:hanging="432"/>
      <w:outlineLvl w:val="0"/>
    </w:pPr>
    <w:rPr>
      <w:sz w:val="32"/>
      <w:lang w:val="uk-UA"/>
    </w:rPr>
  </w:style>
  <w:style w:type="paragraph" w:styleId="2">
    <w:name w:val="heading 2"/>
    <w:basedOn w:val="a"/>
    <w:next w:val="a"/>
    <w:link w:val="20"/>
    <w:qFormat/>
    <w:rsid w:val="00626C40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626C40"/>
    <w:pPr>
      <w:keepNext/>
      <w:tabs>
        <w:tab w:val="num" w:pos="864"/>
      </w:tabs>
      <w:ind w:left="864" w:hanging="864"/>
      <w:jc w:val="center"/>
      <w:outlineLvl w:val="3"/>
    </w:pPr>
    <w:rPr>
      <w:b/>
      <w:bCs/>
      <w:lang w:val="uk-UA"/>
    </w:rPr>
  </w:style>
  <w:style w:type="paragraph" w:styleId="7">
    <w:name w:val="heading 7"/>
    <w:basedOn w:val="a"/>
    <w:next w:val="a"/>
    <w:link w:val="70"/>
    <w:qFormat/>
    <w:rsid w:val="00626C40"/>
    <w:pPr>
      <w:keepNext/>
      <w:tabs>
        <w:tab w:val="num" w:pos="1296"/>
      </w:tabs>
      <w:ind w:firstLine="600"/>
      <w:jc w:val="center"/>
      <w:outlineLvl w:val="6"/>
    </w:pPr>
    <w:rPr>
      <w:b/>
      <w:bCs/>
      <w:lang w:val="uk-UA"/>
    </w:rPr>
  </w:style>
  <w:style w:type="paragraph" w:styleId="8">
    <w:name w:val="heading 8"/>
    <w:basedOn w:val="a"/>
    <w:next w:val="a"/>
    <w:link w:val="80"/>
    <w:qFormat/>
    <w:rsid w:val="00626C40"/>
    <w:pPr>
      <w:keepNext/>
      <w:tabs>
        <w:tab w:val="num" w:pos="1440"/>
      </w:tabs>
      <w:ind w:left="1440" w:hanging="1440"/>
      <w:jc w:val="center"/>
      <w:outlineLvl w:val="7"/>
    </w:pPr>
    <w:rPr>
      <w:cap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C40"/>
    <w:rPr>
      <w:rFonts w:ascii="Times New Roman" w:eastAsia="Times New Roman" w:hAnsi="Times New Roman" w:cs="Times New Roman"/>
      <w:sz w:val="32"/>
      <w:szCs w:val="24"/>
      <w:lang w:val="uk-UA" w:eastAsia="ar-SA"/>
    </w:rPr>
  </w:style>
  <w:style w:type="character" w:customStyle="1" w:styleId="20">
    <w:name w:val="Заголовок 2 Знак"/>
    <w:basedOn w:val="a0"/>
    <w:link w:val="2"/>
    <w:rsid w:val="00626C4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626C40"/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  <w:style w:type="character" w:customStyle="1" w:styleId="70">
    <w:name w:val="Заголовок 7 Знак"/>
    <w:basedOn w:val="a0"/>
    <w:link w:val="7"/>
    <w:rsid w:val="00626C40"/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  <w:style w:type="character" w:customStyle="1" w:styleId="80">
    <w:name w:val="Заголовок 8 Знак"/>
    <w:basedOn w:val="a0"/>
    <w:link w:val="8"/>
    <w:rsid w:val="00626C40"/>
    <w:rPr>
      <w:rFonts w:ascii="Times New Roman" w:eastAsia="Times New Roman" w:hAnsi="Times New Roman" w:cs="Times New Roman"/>
      <w:caps/>
      <w:sz w:val="40"/>
      <w:szCs w:val="24"/>
      <w:lang w:val="uk-UA" w:eastAsia="ar-SA"/>
    </w:rPr>
  </w:style>
  <w:style w:type="character" w:customStyle="1" w:styleId="WW8Num2z0">
    <w:name w:val="WW8Num2z0"/>
    <w:rsid w:val="00626C40"/>
    <w:rPr>
      <w:rFonts w:ascii="Times New Roman" w:hAnsi="Times New Roman" w:cs="Times New Roman"/>
    </w:rPr>
  </w:style>
  <w:style w:type="character" w:customStyle="1" w:styleId="WW8Num3z0">
    <w:name w:val="WW8Num3z0"/>
    <w:rsid w:val="00626C40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626C40"/>
  </w:style>
  <w:style w:type="character" w:styleId="a3">
    <w:name w:val="page number"/>
    <w:basedOn w:val="11"/>
    <w:rsid w:val="00626C40"/>
  </w:style>
  <w:style w:type="character" w:styleId="a4">
    <w:name w:val="Hyperlink"/>
    <w:rsid w:val="00626C40"/>
    <w:rPr>
      <w:color w:val="0000FF"/>
      <w:u w:val="single"/>
    </w:rPr>
  </w:style>
  <w:style w:type="character" w:customStyle="1" w:styleId="a5">
    <w:name w:val="Текст выноски Знак"/>
    <w:rsid w:val="00626C40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rsid w:val="00626C40"/>
    <w:rPr>
      <w:sz w:val="24"/>
      <w:szCs w:val="24"/>
    </w:rPr>
  </w:style>
  <w:style w:type="paragraph" w:customStyle="1" w:styleId="a7">
    <w:name w:val="Заголовок"/>
    <w:basedOn w:val="a"/>
    <w:next w:val="a8"/>
    <w:rsid w:val="00626C40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8">
    <w:name w:val="Body Text"/>
    <w:basedOn w:val="a"/>
    <w:link w:val="a9"/>
    <w:rsid w:val="00626C40"/>
    <w:pPr>
      <w:spacing w:after="120"/>
    </w:pPr>
  </w:style>
  <w:style w:type="character" w:customStyle="1" w:styleId="a9">
    <w:name w:val="Основной текст Знак"/>
    <w:basedOn w:val="a0"/>
    <w:link w:val="a8"/>
    <w:rsid w:val="00626C4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List"/>
    <w:basedOn w:val="a8"/>
    <w:rsid w:val="00626C40"/>
    <w:rPr>
      <w:rFonts w:cs="Mangal"/>
    </w:rPr>
  </w:style>
  <w:style w:type="paragraph" w:customStyle="1" w:styleId="12">
    <w:name w:val="Название1"/>
    <w:basedOn w:val="a"/>
    <w:rsid w:val="00626C4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3">
    <w:name w:val="Указатель1"/>
    <w:basedOn w:val="a"/>
    <w:rsid w:val="00626C40"/>
    <w:pPr>
      <w:suppressLineNumbers/>
    </w:pPr>
    <w:rPr>
      <w:rFonts w:cs="Mangal"/>
    </w:rPr>
  </w:style>
  <w:style w:type="paragraph" w:customStyle="1" w:styleId="31">
    <w:name w:val="Основной текст с отступом 31"/>
    <w:basedOn w:val="a"/>
    <w:rsid w:val="00626C40"/>
    <w:pPr>
      <w:ind w:left="5520"/>
      <w:jc w:val="both"/>
    </w:pPr>
    <w:rPr>
      <w:lang w:val="uk-UA"/>
    </w:rPr>
  </w:style>
  <w:style w:type="paragraph" w:styleId="ab">
    <w:name w:val="footer"/>
    <w:basedOn w:val="a"/>
    <w:link w:val="ac"/>
    <w:rsid w:val="00626C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26C4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FR2">
    <w:name w:val="FR2"/>
    <w:uiPriority w:val="99"/>
    <w:rsid w:val="00626C40"/>
    <w:pPr>
      <w:widowControl w:val="0"/>
      <w:suppressAutoHyphens/>
      <w:autoSpaceDE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ar-SA"/>
    </w:rPr>
  </w:style>
  <w:style w:type="paragraph" w:customStyle="1" w:styleId="310">
    <w:name w:val="Основной текст 31"/>
    <w:basedOn w:val="a"/>
    <w:uiPriority w:val="99"/>
    <w:rsid w:val="00626C40"/>
    <w:pPr>
      <w:spacing w:after="120"/>
    </w:pPr>
    <w:rPr>
      <w:sz w:val="16"/>
      <w:szCs w:val="16"/>
    </w:rPr>
  </w:style>
  <w:style w:type="paragraph" w:styleId="ad">
    <w:name w:val="Balloon Text"/>
    <w:basedOn w:val="a"/>
    <w:link w:val="14"/>
    <w:rsid w:val="00626C40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d"/>
    <w:rsid w:val="00626C40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header"/>
    <w:basedOn w:val="a"/>
    <w:link w:val="15"/>
    <w:rsid w:val="00626C40"/>
    <w:pPr>
      <w:tabs>
        <w:tab w:val="center" w:pos="4677"/>
        <w:tab w:val="right" w:pos="9355"/>
      </w:tabs>
    </w:pPr>
    <w:rPr>
      <w:sz w:val="24"/>
    </w:rPr>
  </w:style>
  <w:style w:type="character" w:customStyle="1" w:styleId="15">
    <w:name w:val="Верхний колонтитул Знак1"/>
    <w:basedOn w:val="a0"/>
    <w:link w:val="ae"/>
    <w:rsid w:val="00626C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">
    <w:name w:val="Содержимое таблицы"/>
    <w:basedOn w:val="a"/>
    <w:rsid w:val="00626C40"/>
    <w:pPr>
      <w:suppressLineNumbers/>
    </w:pPr>
  </w:style>
  <w:style w:type="paragraph" w:customStyle="1" w:styleId="af0">
    <w:name w:val="Заголовок таблицы"/>
    <w:basedOn w:val="af"/>
    <w:rsid w:val="00626C40"/>
    <w:pPr>
      <w:jc w:val="center"/>
    </w:pPr>
    <w:rPr>
      <w:b/>
      <w:bCs/>
    </w:rPr>
  </w:style>
  <w:style w:type="paragraph" w:customStyle="1" w:styleId="af1">
    <w:name w:val="Содержимое врезки"/>
    <w:basedOn w:val="a8"/>
    <w:rsid w:val="00626C40"/>
  </w:style>
  <w:style w:type="table" w:styleId="af2">
    <w:name w:val="Table Grid"/>
    <w:basedOn w:val="a1"/>
    <w:uiPriority w:val="59"/>
    <w:rsid w:val="00626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 Indent"/>
    <w:basedOn w:val="a"/>
    <w:link w:val="af4"/>
    <w:uiPriority w:val="99"/>
    <w:unhideWhenUsed/>
    <w:rsid w:val="00626C4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626C4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5">
    <w:name w:val="List Paragraph"/>
    <w:basedOn w:val="a"/>
    <w:uiPriority w:val="34"/>
    <w:qFormat/>
    <w:rsid w:val="00626C40"/>
    <w:pPr>
      <w:suppressAutoHyphens w:val="0"/>
      <w:ind w:left="720"/>
      <w:contextualSpacing/>
    </w:pPr>
    <w:rPr>
      <w:sz w:val="24"/>
      <w:lang w:val="uk-UA" w:eastAsia="ru-RU"/>
    </w:rPr>
  </w:style>
  <w:style w:type="paragraph" w:styleId="21">
    <w:name w:val="Body Text Indent 2"/>
    <w:basedOn w:val="a"/>
    <w:link w:val="22"/>
    <w:uiPriority w:val="99"/>
    <w:unhideWhenUsed/>
    <w:rsid w:val="00626C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26C4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6">
    <w:name w:val="Normal (Web)"/>
    <w:basedOn w:val="a"/>
    <w:rsid w:val="00626C40"/>
    <w:pPr>
      <w:suppressAutoHyphens w:val="0"/>
      <w:spacing w:before="100" w:beforeAutospacing="1" w:after="100" w:afterAutospacing="1"/>
    </w:pPr>
    <w:rPr>
      <w:sz w:val="24"/>
      <w:lang w:val="en-US" w:eastAsia="en-US"/>
    </w:rPr>
  </w:style>
  <w:style w:type="character" w:styleId="af7">
    <w:name w:val="Strong"/>
    <w:basedOn w:val="a0"/>
    <w:uiPriority w:val="22"/>
    <w:qFormat/>
    <w:rsid w:val="00626C40"/>
    <w:rPr>
      <w:b/>
      <w:bCs/>
    </w:rPr>
  </w:style>
  <w:style w:type="paragraph" w:customStyle="1" w:styleId="5">
    <w:name w:val="стиль5"/>
    <w:basedOn w:val="a"/>
    <w:rsid w:val="00626C40"/>
    <w:pPr>
      <w:suppressAutoHyphens w:val="0"/>
      <w:spacing w:before="100" w:beforeAutospacing="1" w:after="100" w:afterAutospacing="1"/>
    </w:pPr>
    <w:rPr>
      <w:sz w:val="18"/>
      <w:szCs w:val="18"/>
      <w:lang w:eastAsia="ru-RU"/>
    </w:rPr>
  </w:style>
  <w:style w:type="paragraph" w:styleId="23">
    <w:name w:val="Body Text 2"/>
    <w:basedOn w:val="a"/>
    <w:link w:val="24"/>
    <w:rsid w:val="00626C40"/>
    <w:pPr>
      <w:suppressAutoHyphens w:val="0"/>
      <w:spacing w:after="120" w:line="480" w:lineRule="auto"/>
    </w:pPr>
    <w:rPr>
      <w:sz w:val="24"/>
      <w:lang w:eastAsia="ru-RU"/>
    </w:rPr>
  </w:style>
  <w:style w:type="character" w:customStyle="1" w:styleId="24">
    <w:name w:val="Основной текст 2 Знак"/>
    <w:basedOn w:val="a0"/>
    <w:link w:val="23"/>
    <w:rsid w:val="00626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Базовый"/>
    <w:uiPriority w:val="99"/>
    <w:rsid w:val="00626C40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defaultx.asp" TargetMode="External"/><Relationship Id="rId13" Type="http://schemas.openxmlformats.org/officeDocument/2006/relationships/hyperlink" Target="http://www.eidos.ru/" TargetMode="External"/><Relationship Id="rId18" Type="http://schemas.openxmlformats.org/officeDocument/2006/relationships/hyperlink" Target="http://www.7ya.ru/pub/psy/psyfirst.asp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://www.mon.gov.ua/gr/pr/matemat.doc" TargetMode="External"/><Relationship Id="rId12" Type="http://schemas.openxmlformats.org/officeDocument/2006/relationships/hyperlink" Target="http://www.zankov.ru/" TargetMode="External"/><Relationship Id="rId17" Type="http://schemas.openxmlformats.org/officeDocument/2006/relationships/hyperlink" Target="http://www.s-cool.ru/igra.s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osvita.bila-ts.kiev.ua/site_mvo.files/options.files/visnyk.files/6_year.htm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hool2100.ru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iro.yar.ru:8101/resource/distant/earlyschool_educ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://n-shkola.ru/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nsc.1september.ru/" TargetMode="External"/><Relationship Id="rId14" Type="http://schemas.openxmlformats.org/officeDocument/2006/relationships/hyperlink" Target="http://som.fio.ru/subject.asp?id=10000193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14</Pages>
  <Words>4432</Words>
  <Characters>25268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2014-09-29T20:00:00Z</dcterms:created>
  <dcterms:modified xsi:type="dcterms:W3CDTF">2014-10-29T12:38:00Z</dcterms:modified>
</cp:coreProperties>
</file>